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033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884"/>
        <w:gridCol w:w="1197"/>
        <w:gridCol w:w="2690"/>
        <w:gridCol w:w="3173"/>
        <w:gridCol w:w="3089"/>
        <w:gridCol w:w="3118"/>
        <w:gridCol w:w="3188"/>
      </w:tblGrid>
      <w:tr w:rsidR="002E349B" w:rsidRPr="006C31D0" w:rsidTr="00EF3306">
        <w:trPr>
          <w:gridAfter w:val="3"/>
          <w:wAfter w:w="9395" w:type="dxa"/>
        </w:trPr>
        <w:tc>
          <w:tcPr>
            <w:tcW w:w="109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FFFFFF"/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b/>
                <w:bCs/>
                <w:caps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b/>
                <w:bCs/>
                <w:caps/>
                <w:color w:val="000000"/>
                <w:kern w:val="0"/>
                <w:sz w:val="24"/>
                <w:lang w:val="ru-RU" w:eastAsia="ru-RU"/>
              </w:rPr>
              <w:t xml:space="preserve">КАЛЕНДАРНЫЙ </w:t>
            </w:r>
            <w:r w:rsidRPr="006C31D0">
              <w:rPr>
                <w:rFonts w:eastAsia="№Е"/>
                <w:b/>
                <w:bCs/>
                <w:caps/>
                <w:color w:val="000000"/>
                <w:kern w:val="0"/>
                <w:sz w:val="24"/>
                <w:lang w:val="ru-RU" w:eastAsia="ru-RU"/>
              </w:rPr>
              <w:t xml:space="preserve">План воспитательной работы школы </w:t>
            </w:r>
          </w:p>
          <w:p w:rsidR="002E349B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b/>
                <w:bCs/>
                <w:caps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b/>
                <w:bCs/>
                <w:caps/>
                <w:color w:val="000000"/>
                <w:kern w:val="0"/>
                <w:sz w:val="24"/>
                <w:lang w:val="ru-RU" w:eastAsia="ru-RU"/>
              </w:rPr>
              <w:t>на 202</w:t>
            </w:r>
            <w:r>
              <w:rPr>
                <w:rFonts w:eastAsia="№Е"/>
                <w:b/>
                <w:bCs/>
                <w:caps/>
                <w:color w:val="000000"/>
                <w:kern w:val="0"/>
                <w:sz w:val="24"/>
                <w:lang w:val="ru-RU" w:eastAsia="ru-RU"/>
              </w:rPr>
              <w:t>1</w:t>
            </w:r>
            <w:r w:rsidRPr="006C31D0">
              <w:rPr>
                <w:rFonts w:eastAsia="№Е"/>
                <w:b/>
                <w:bCs/>
                <w:caps/>
                <w:color w:val="000000"/>
                <w:kern w:val="0"/>
                <w:sz w:val="24"/>
                <w:lang w:val="ru-RU" w:eastAsia="ru-RU"/>
              </w:rPr>
              <w:t>-202</w:t>
            </w:r>
            <w:r>
              <w:rPr>
                <w:rFonts w:eastAsia="№Е"/>
                <w:b/>
                <w:bCs/>
                <w:caps/>
                <w:color w:val="000000"/>
                <w:kern w:val="0"/>
                <w:sz w:val="24"/>
                <w:lang w:val="ru-RU" w:eastAsia="ru-RU"/>
              </w:rPr>
              <w:t>2</w:t>
            </w:r>
            <w:r w:rsidRPr="006C31D0">
              <w:rPr>
                <w:rFonts w:eastAsia="№Е"/>
                <w:b/>
                <w:bCs/>
                <w:caps/>
                <w:color w:val="000000"/>
                <w:kern w:val="0"/>
                <w:sz w:val="24"/>
                <w:lang w:val="ru-RU" w:eastAsia="ru-RU"/>
              </w:rPr>
              <w:t xml:space="preserve"> учебный год</w:t>
            </w:r>
          </w:p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b/>
                <w:bCs/>
                <w:caps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b/>
                <w:bCs/>
                <w:caps/>
                <w:color w:val="000000"/>
                <w:kern w:val="0"/>
                <w:sz w:val="24"/>
                <w:lang w:val="ru-RU" w:eastAsia="ru-RU"/>
              </w:rPr>
              <w:t>1-4 классы</w:t>
            </w:r>
            <w:r w:rsidR="009F5C45">
              <w:rPr>
                <w:rFonts w:eastAsia="№Е"/>
                <w:b/>
                <w:bCs/>
                <w:caps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bookmarkStart w:id="0" w:name="_GoBack"/>
            <w:bookmarkEnd w:id="0"/>
          </w:p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</w:tc>
      </w:tr>
      <w:tr w:rsidR="002E349B" w:rsidRPr="006C31D0" w:rsidTr="00EF3306">
        <w:trPr>
          <w:gridAfter w:val="3"/>
          <w:wAfter w:w="9395" w:type="dxa"/>
        </w:trPr>
        <w:tc>
          <w:tcPr>
            <w:tcW w:w="109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5C2A94" w:rsidRDefault="002E349B" w:rsidP="005C2A94">
            <w:pPr>
              <w:wordWrap/>
              <w:autoSpaceDE/>
              <w:autoSpaceDN/>
              <w:ind w:right="-1"/>
              <w:jc w:val="center"/>
              <w:rPr>
                <w:rFonts w:eastAsia="№Е"/>
                <w:b/>
                <w:kern w:val="0"/>
                <w:sz w:val="24"/>
                <w:lang w:val="ru-RU" w:eastAsia="ru-RU"/>
              </w:rPr>
            </w:pPr>
            <w:r w:rsidRPr="00E411F0">
              <w:rPr>
                <w:rFonts w:eastAsia="№Е"/>
                <w:b/>
                <w:color w:val="000000"/>
                <w:kern w:val="0"/>
                <w:sz w:val="24"/>
                <w:lang w:val="ru-RU" w:eastAsia="ru-RU"/>
              </w:rPr>
              <w:t>Ключевые общешкольные дела</w:t>
            </w:r>
          </w:p>
        </w:tc>
      </w:tr>
      <w:tr w:rsidR="002E349B" w:rsidRPr="006C31D0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kern w:val="0"/>
                <w:sz w:val="24"/>
                <w:lang w:val="ru-RU" w:eastAsia="ru-RU"/>
              </w:rPr>
              <w:t>Дела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Классы 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Ориентировочное</w:t>
            </w:r>
          </w:p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время </w:t>
            </w:r>
          </w:p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проведения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Ответственные</w:t>
            </w:r>
          </w:p>
        </w:tc>
      </w:tr>
      <w:tr w:rsidR="002E349B" w:rsidRPr="009F5C45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color w:val="000000"/>
                <w:sz w:val="24"/>
                <w:lang w:val="ru-RU"/>
              </w:rPr>
              <w:t>Торжественная л</w:t>
            </w:r>
            <w:r w:rsidRPr="006C31D0">
              <w:rPr>
                <w:color w:val="000000"/>
                <w:sz w:val="24"/>
              </w:rPr>
              <w:t>инейка «Первый звонок»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1.09.20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Методист по ВР, вожатая, классные руководители</w:t>
            </w:r>
          </w:p>
        </w:tc>
      </w:tr>
      <w:tr w:rsidR="002E349B" w:rsidRPr="00EC3C38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bCs/>
                <w:sz w:val="24"/>
                <w:lang w:val="ru-RU"/>
              </w:rPr>
              <w:t>«Посвящение в первоклассники».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сентябрь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вожатая</w:t>
            </w:r>
          </w:p>
        </w:tc>
      </w:tr>
      <w:tr w:rsidR="002E349B" w:rsidRPr="006C31D0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507B5E">
            <w:pPr>
              <w:widowControl/>
              <w:wordWrap/>
              <w:autoSpaceDE/>
              <w:autoSpaceDN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sz w:val="24"/>
                <w:lang w:val="ru-RU"/>
              </w:rPr>
              <w:t xml:space="preserve">Открытие </w:t>
            </w:r>
            <w:r w:rsidR="00507B5E">
              <w:rPr>
                <w:sz w:val="24"/>
                <w:lang w:val="ru-RU"/>
              </w:rPr>
              <w:t>школьного этапа Президентские спортивные игры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idowControl/>
              <w:wordWrap/>
              <w:autoSpaceDE/>
              <w:autoSpaceDN/>
              <w:ind w:firstLine="85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сентябрь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Учитель физкультуры</w:t>
            </w:r>
          </w:p>
        </w:tc>
      </w:tr>
      <w:tr w:rsidR="002E349B" w:rsidRPr="009F5C45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CA3548" w:rsidRDefault="002E349B" w:rsidP="00325DCE">
            <w:pPr>
              <w:widowControl/>
              <w:wordWrap/>
              <w:autoSpaceDE/>
              <w:autoSpaceDN/>
              <w:jc w:val="left"/>
              <w:rPr>
                <w:rFonts w:eastAsia="№Е"/>
                <w:kern w:val="0"/>
                <w:sz w:val="24"/>
                <w:lang w:val="ru-RU" w:eastAsia="ru-RU"/>
              </w:rPr>
            </w:pPr>
            <w:r w:rsidRPr="00CA3548">
              <w:rPr>
                <w:sz w:val="24"/>
                <w:lang w:val="ru-RU"/>
              </w:rPr>
              <w:t>День учителя в школе: акция по поздравлению учителей, учителей-ветеранов педагогического труда, День самоуправления, концертная программа.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CA3548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kern w:val="0"/>
                <w:sz w:val="24"/>
                <w:lang w:val="ru-RU" w:eastAsia="ru-RU"/>
              </w:rPr>
            </w:pPr>
            <w:r w:rsidRPr="00CA3548">
              <w:rPr>
                <w:rFonts w:eastAsia="№Е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CA3548" w:rsidRDefault="002E349B" w:rsidP="00325DCE">
            <w:pPr>
              <w:widowControl/>
              <w:wordWrap/>
              <w:autoSpaceDE/>
              <w:autoSpaceDN/>
              <w:ind w:firstLine="851"/>
              <w:jc w:val="left"/>
              <w:rPr>
                <w:rFonts w:eastAsia="№Е"/>
                <w:kern w:val="0"/>
                <w:sz w:val="24"/>
                <w:lang w:val="ru-RU" w:eastAsia="ru-RU"/>
              </w:rPr>
            </w:pPr>
            <w:r w:rsidRPr="00CA3548">
              <w:rPr>
                <w:rFonts w:eastAsia="№Е"/>
                <w:kern w:val="0"/>
                <w:sz w:val="24"/>
                <w:lang w:val="ru-RU" w:eastAsia="ru-RU"/>
              </w:rPr>
              <w:t>октябрь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CA3548" w:rsidRDefault="002E349B" w:rsidP="00325DCE">
            <w:pPr>
              <w:widowControl/>
              <w:wordWrap/>
              <w:autoSpaceDE/>
              <w:autoSpaceDN/>
              <w:jc w:val="left"/>
              <w:rPr>
                <w:rFonts w:eastAsia="Batang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Методист по ВР, вожатая, классные руководители</w:t>
            </w:r>
          </w:p>
        </w:tc>
      </w:tr>
      <w:tr w:rsidR="002E349B" w:rsidRPr="006C31D0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A939B6" w:rsidRDefault="002E349B" w:rsidP="00507B5E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 w:rsidRPr="00507B5E">
              <w:rPr>
                <w:sz w:val="24"/>
                <w:lang w:val="ru-RU"/>
              </w:rPr>
              <w:t xml:space="preserve">Президентские </w:t>
            </w:r>
            <w:r w:rsidR="000F4FE2" w:rsidRPr="00507B5E">
              <w:rPr>
                <w:sz w:val="24"/>
                <w:lang w:val="ru-RU"/>
              </w:rPr>
              <w:t xml:space="preserve">спортивные игры </w:t>
            </w:r>
            <w:r w:rsidR="00507B5E">
              <w:rPr>
                <w:sz w:val="24"/>
                <w:lang w:val="ru-RU"/>
              </w:rPr>
              <w:t>«Соревнования по шашкам»</w:t>
            </w:r>
            <w:r w:rsidRPr="003A7ABB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idowControl/>
              <w:wordWrap/>
              <w:autoSpaceDE/>
              <w:autoSpaceDN/>
              <w:ind w:firstLine="85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октябрь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 xml:space="preserve"> Учителя физкультуры </w:t>
            </w:r>
          </w:p>
        </w:tc>
      </w:tr>
      <w:tr w:rsidR="002E349B" w:rsidRPr="006C31D0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idowControl/>
              <w:wordWrap/>
              <w:autoSpaceDE/>
              <w:autoSpaceDN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sz w:val="24"/>
                <w:lang w:val="ru-RU"/>
              </w:rPr>
              <w:t>«Золотая осень»:  Конкурс рисунков. Праздник Осени. Конкурс</w:t>
            </w:r>
            <w:r w:rsidRPr="00A939B6">
              <w:rPr>
                <w:sz w:val="24"/>
                <w:lang w:val="ru-RU"/>
              </w:rPr>
              <w:t xml:space="preserve"> поделок из </w:t>
            </w:r>
            <w:r>
              <w:rPr>
                <w:sz w:val="24"/>
                <w:lang w:val="ru-RU"/>
              </w:rPr>
              <w:t>природного и бросового материала.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idowControl/>
              <w:wordWrap/>
              <w:autoSpaceDE/>
              <w:autoSpaceDN/>
              <w:ind w:firstLine="85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октябрь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 xml:space="preserve">  вожатая, классные руководители</w:t>
            </w:r>
          </w:p>
        </w:tc>
      </w:tr>
      <w:tr w:rsidR="002E349B" w:rsidRPr="009F5C45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Default="002E349B" w:rsidP="00507B5E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Мероприятия месячника взаимодействия семьи и школы:</w:t>
            </w:r>
            <w:r>
              <w:rPr>
                <w:rFonts w:eastAsia="Arial Unicode MS"/>
                <w:sz w:val="24"/>
                <w:lang w:val="ru-RU"/>
              </w:rPr>
              <w:t xml:space="preserve"> выставка рисунков, фотографий, акции по поздравлению мам с Днем матери, конкурсная программа</w:t>
            </w:r>
            <w:r w:rsidR="00507B5E">
              <w:rPr>
                <w:rFonts w:eastAsia="Arial Unicode MS"/>
                <w:sz w:val="24"/>
                <w:lang w:val="ru-RU"/>
              </w:rPr>
              <w:t>,</w:t>
            </w:r>
            <w:r>
              <w:rPr>
                <w:rFonts w:eastAsia="Arial Unicode MS"/>
                <w:sz w:val="24"/>
                <w:lang w:val="ru-RU"/>
              </w:rPr>
              <w:t xml:space="preserve"> </w:t>
            </w:r>
            <w:r w:rsidR="00507B5E">
              <w:rPr>
                <w:rFonts w:eastAsia="Arial Unicode MS"/>
                <w:sz w:val="24"/>
                <w:lang w:val="ru-RU"/>
              </w:rPr>
              <w:t xml:space="preserve"> </w:t>
            </w:r>
            <w:r>
              <w:rPr>
                <w:rFonts w:eastAsia="Arial Unicode MS"/>
                <w:sz w:val="24"/>
                <w:lang w:val="ru-RU"/>
              </w:rPr>
              <w:t xml:space="preserve"> беседы, общешкольное родительское собрание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Default="002E349B" w:rsidP="00325DCE">
            <w:pPr>
              <w:widowControl/>
              <w:wordWrap/>
              <w:autoSpaceDE/>
              <w:autoSpaceDN/>
              <w:ind w:firstLine="85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ноябрь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Default="002E349B" w:rsidP="00325DCE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Методист по ВР, вожатая, классные руководители</w:t>
            </w:r>
          </w:p>
        </w:tc>
      </w:tr>
      <w:tr w:rsidR="002E349B" w:rsidRPr="009F5C45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E54C1A" w:rsidRDefault="002E349B" w:rsidP="00325DCE">
            <w:pPr>
              <w:widowControl/>
              <w:wordWrap/>
              <w:autoSpaceDE/>
              <w:autoSpaceDN/>
              <w:jc w:val="left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 xml:space="preserve">  Новый год в школе:</w:t>
            </w:r>
            <w:r w:rsidRPr="00A939B6">
              <w:rPr>
                <w:color w:val="000000"/>
                <w:sz w:val="24"/>
                <w:lang w:val="ru-RU"/>
              </w:rPr>
              <w:t xml:space="preserve"> украше</w:t>
            </w:r>
            <w:r>
              <w:rPr>
                <w:color w:val="000000"/>
                <w:sz w:val="24"/>
                <w:lang w:val="ru-RU"/>
              </w:rPr>
              <w:t>ние кабинетов, оформление окон, к</w:t>
            </w:r>
            <w:r w:rsidRPr="00A939B6">
              <w:rPr>
                <w:color w:val="000000"/>
                <w:sz w:val="24"/>
                <w:lang w:val="ru-RU"/>
              </w:rPr>
              <w:t>о</w:t>
            </w:r>
            <w:r>
              <w:rPr>
                <w:color w:val="000000"/>
                <w:sz w:val="24"/>
                <w:lang w:val="ru-RU"/>
              </w:rPr>
              <w:t>нкурс рисунков, поделок, утренник.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idowControl/>
              <w:wordWrap/>
              <w:autoSpaceDE/>
              <w:autoSpaceDN/>
              <w:ind w:firstLine="85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декабрь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Методист по ВР, вожатая, классные руководители</w:t>
            </w:r>
          </w:p>
        </w:tc>
      </w:tr>
      <w:tr w:rsidR="002E349B" w:rsidRPr="006C31D0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507B5E" w:rsidRDefault="00507B5E" w:rsidP="00325DCE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Президентские спортивные игры « Соревнования по лыжным гонкам»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0F4FE2" w:rsidP="000F4FE2">
            <w:pPr>
              <w:widowControl/>
              <w:wordWrap/>
              <w:autoSpaceDE/>
              <w:autoSpaceDN/>
              <w:ind w:firstLine="85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Декабрь-февраль </w:t>
            </w:r>
            <w:r w:rsidR="002E349B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idowControl/>
              <w:wordWrap/>
              <w:autoSpaceDE/>
              <w:autoSpaceDN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Учитель физкультуры</w:t>
            </w:r>
          </w:p>
        </w:tc>
      </w:tr>
      <w:tr w:rsidR="002E349B" w:rsidRPr="006C31D0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563B60" w:rsidRDefault="002E349B" w:rsidP="00325DCE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Час памяти «Блокада Ленинграда»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Default="002E349B" w:rsidP="00325DCE">
            <w:pPr>
              <w:widowControl/>
              <w:wordWrap/>
              <w:autoSpaceDE/>
              <w:autoSpaceDN/>
              <w:ind w:firstLine="85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январь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Default="002E349B" w:rsidP="00325DCE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вожатая, классные руководители, библиотекарь</w:t>
            </w:r>
          </w:p>
        </w:tc>
      </w:tr>
      <w:tr w:rsidR="002E349B" w:rsidRPr="009F5C45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3A7ABB" w:rsidRDefault="002E349B" w:rsidP="00E8532D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Мероприятия месячника гражданского и патриотического воспитания</w:t>
            </w:r>
            <w:r w:rsidR="00E8532D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Default="002E349B" w:rsidP="00325DCE">
            <w:pPr>
              <w:widowControl/>
              <w:wordWrap/>
              <w:autoSpaceDE/>
              <w:autoSpaceDN/>
              <w:ind w:firstLine="85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февраль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Default="002E349B" w:rsidP="00325DCE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Методист по ВР, вожатая, классные руководители</w:t>
            </w:r>
          </w:p>
        </w:tc>
      </w:tr>
      <w:tr w:rsidR="002E349B" w:rsidRPr="006C31D0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D7053B" w:rsidRDefault="00E8532D" w:rsidP="00D7053B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 w:rsidRPr="00D7053B">
              <w:rPr>
                <w:sz w:val="24"/>
                <w:lang w:val="ru-RU"/>
              </w:rPr>
              <w:t xml:space="preserve"> </w:t>
            </w:r>
            <w:r w:rsidR="00D7053B" w:rsidRPr="00D7053B">
              <w:rPr>
                <w:sz w:val="24"/>
                <w:lang w:val="ru-RU"/>
              </w:rPr>
              <w:t>Декада правовых знаний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D7053B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D7053B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D7053B" w:rsidRDefault="00D7053B" w:rsidP="00325DCE">
            <w:pPr>
              <w:widowControl/>
              <w:wordWrap/>
              <w:autoSpaceDE/>
              <w:autoSpaceDN/>
              <w:ind w:firstLine="85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D7053B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Ф</w:t>
            </w:r>
            <w:r w:rsidR="002E349B" w:rsidRPr="00D7053B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евраль</w:t>
            </w: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-март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D7053B" w:rsidRDefault="002E349B" w:rsidP="002E349B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 w:rsidRPr="00D7053B"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 xml:space="preserve"> учителя начальных классов</w:t>
            </w:r>
          </w:p>
        </w:tc>
      </w:tr>
      <w:tr w:rsidR="002E349B" w:rsidRPr="009F5C45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Default="00E8532D" w:rsidP="00E8532D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Неделя</w:t>
            </w:r>
            <w:r w:rsidR="002E349B" w:rsidRPr="00124057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 </w:t>
            </w:r>
            <w:r w:rsidR="002E349B" w:rsidRPr="00124057">
              <w:rPr>
                <w:sz w:val="24"/>
                <w:lang w:val="ru-RU"/>
              </w:rPr>
              <w:t xml:space="preserve"> науки</w:t>
            </w:r>
            <w:r w:rsidR="002E349B">
              <w:rPr>
                <w:sz w:val="24"/>
                <w:lang w:val="ru-RU"/>
              </w:rPr>
              <w:t xml:space="preserve"> в школе: защита проектов и исследовательских работ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Default="002E349B" w:rsidP="00325DCE">
            <w:pPr>
              <w:widowControl/>
              <w:wordWrap/>
              <w:autoSpaceDE/>
              <w:autoSpaceDN/>
              <w:ind w:firstLine="85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февраль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Default="002E349B" w:rsidP="00325DCE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Методист по ВР, вожатая, классные руководители</w:t>
            </w:r>
          </w:p>
        </w:tc>
      </w:tr>
      <w:tr w:rsidR="002E349B" w:rsidRPr="006C31D0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A939B6" w:rsidRDefault="002E349B" w:rsidP="00325DCE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 Марта в школе: конкурс рисунков, акция по поздравлению мам, бабушек, девочек, у</w:t>
            </w:r>
            <w:r w:rsidRPr="00A939B6">
              <w:rPr>
                <w:sz w:val="24"/>
                <w:lang w:val="ru-RU"/>
              </w:rPr>
              <w:t>тр</w:t>
            </w:r>
            <w:r>
              <w:rPr>
                <w:sz w:val="24"/>
                <w:lang w:val="ru-RU"/>
              </w:rPr>
              <w:t>енник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idowControl/>
              <w:wordWrap/>
              <w:autoSpaceDE/>
              <w:autoSpaceDN/>
              <w:ind w:firstLine="85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март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 xml:space="preserve">  вожатая, классные руководители</w:t>
            </w:r>
          </w:p>
        </w:tc>
      </w:tr>
      <w:tr w:rsidR="00507B5E" w:rsidRPr="00507B5E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B5E" w:rsidRDefault="00507B5E" w:rsidP="00325DCE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Акция «Спорт- альтернатива пагубным привычкам»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B5E" w:rsidRDefault="00507B5E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B5E" w:rsidRDefault="00507B5E" w:rsidP="00325DCE">
            <w:pPr>
              <w:widowControl/>
              <w:wordWrap/>
              <w:autoSpaceDE/>
              <w:autoSpaceDN/>
              <w:ind w:firstLine="85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Февраль-март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B5E" w:rsidRDefault="00507B5E" w:rsidP="00325DCE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</w:p>
        </w:tc>
      </w:tr>
      <w:tr w:rsidR="002E349B" w:rsidRPr="009F5C45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124057" w:rsidRDefault="002E349B" w:rsidP="00325DCE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Мероприятия месячника </w:t>
            </w:r>
            <w:r>
              <w:rPr>
                <w:sz w:val="24"/>
                <w:lang w:val="ru-RU"/>
              </w:rPr>
              <w:lastRenderedPageBreak/>
              <w:t>нравственного воспитания «Спешите делать добрые дела». Весенняя неделя добра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lastRenderedPageBreak/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Default="002E349B" w:rsidP="00325DCE">
            <w:pPr>
              <w:widowControl/>
              <w:wordWrap/>
              <w:autoSpaceDE/>
              <w:autoSpaceDN/>
              <w:ind w:firstLine="85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апрель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Default="002E349B" w:rsidP="00325DCE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 xml:space="preserve">Методист по ВР, вожатая, </w:t>
            </w: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lastRenderedPageBreak/>
              <w:t>классные руководители</w:t>
            </w:r>
          </w:p>
        </w:tc>
      </w:tr>
      <w:tr w:rsidR="002E349B" w:rsidRPr="006C31D0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Default="002E349B" w:rsidP="00E8532D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День космонавтики</w:t>
            </w:r>
            <w:r w:rsidR="00E8532D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Default="002E349B" w:rsidP="00325DCE">
            <w:pPr>
              <w:widowControl/>
              <w:wordWrap/>
              <w:autoSpaceDE/>
              <w:autoSpaceDN/>
              <w:ind w:firstLine="85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апрель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Default="002E349B" w:rsidP="00325DCE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 xml:space="preserve">  вожатая, классные руководители</w:t>
            </w:r>
          </w:p>
        </w:tc>
      </w:tr>
      <w:tr w:rsidR="002E349B" w:rsidRPr="006C31D0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Default="00D7053B" w:rsidP="00D7053B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Декада экологических акций</w:t>
            </w:r>
            <w:r w:rsidR="002E349B" w:rsidRPr="00D7053B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Default="002E349B" w:rsidP="00325DCE">
            <w:pPr>
              <w:widowControl/>
              <w:wordWrap/>
              <w:autoSpaceDE/>
              <w:autoSpaceDN/>
              <w:ind w:firstLine="85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апрель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Default="002E349B" w:rsidP="00325DCE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 xml:space="preserve">  вожатая, классные руководители</w:t>
            </w:r>
          </w:p>
        </w:tc>
      </w:tr>
      <w:tr w:rsidR="002E349B" w:rsidRPr="006C31D0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D7053B" w:rsidRDefault="002E349B" w:rsidP="00325DCE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 w:rsidRPr="00D7053B">
              <w:rPr>
                <w:color w:val="1C1C1C"/>
                <w:sz w:val="24"/>
                <w:lang w:val="ru-RU"/>
              </w:rPr>
              <w:t>Итоговая выставка детского творчества</w:t>
            </w:r>
            <w:r w:rsidR="00D7053B">
              <w:rPr>
                <w:color w:val="1C1C1C"/>
                <w:sz w:val="24"/>
                <w:lang w:val="ru-RU"/>
              </w:rPr>
              <w:t xml:space="preserve"> дополнительного образования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D7053B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D7053B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D7053B" w:rsidRDefault="002E349B" w:rsidP="00325DCE">
            <w:pPr>
              <w:widowControl/>
              <w:wordWrap/>
              <w:autoSpaceDE/>
              <w:autoSpaceDN/>
              <w:ind w:firstLine="85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D7053B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апрель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2E349B" w:rsidRDefault="00D7053B" w:rsidP="00325DCE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highlight w:val="yellow"/>
                <w:lang w:val="ru-RU" w:eastAsia="ru-RU"/>
              </w:rPr>
            </w:pPr>
            <w:r w:rsidRPr="00D7053B"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Педагоги дополнительного образования</w:t>
            </w:r>
          </w:p>
        </w:tc>
      </w:tr>
      <w:tr w:rsidR="002E349B" w:rsidRPr="009F5C45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DE6382" w:rsidRDefault="002E349B" w:rsidP="00507B5E">
            <w:pPr>
              <w:widowControl/>
              <w:wordWrap/>
              <w:autoSpaceDE/>
              <w:autoSpaceDN/>
              <w:jc w:val="left"/>
              <w:rPr>
                <w:color w:val="1C1C1C"/>
                <w:sz w:val="24"/>
                <w:lang w:val="ru-RU"/>
              </w:rPr>
            </w:pPr>
            <w:r>
              <w:rPr>
                <w:color w:val="1C1C1C"/>
                <w:sz w:val="24"/>
                <w:lang w:val="ru-RU"/>
              </w:rPr>
              <w:t>Мероприятия месячника ЗОЖ «Здоровое поколение».</w:t>
            </w:r>
            <w:r w:rsidRPr="00A939B6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 </w:t>
            </w:r>
            <w:r w:rsidRPr="00A939B6">
              <w:rPr>
                <w:sz w:val="24"/>
                <w:lang w:val="ru-RU"/>
              </w:rPr>
              <w:t>Весенний День здоровья</w:t>
            </w:r>
            <w:r>
              <w:rPr>
                <w:sz w:val="24"/>
                <w:lang w:val="ru-RU"/>
              </w:rPr>
              <w:t>.</w:t>
            </w:r>
            <w:r w:rsidRPr="00DE6382">
              <w:rPr>
                <w:sz w:val="24"/>
                <w:lang w:val="ru-RU"/>
              </w:rPr>
              <w:t xml:space="preserve"> Акция </w:t>
            </w:r>
            <w:r w:rsidR="00507B5E">
              <w:rPr>
                <w:sz w:val="24"/>
                <w:lang w:val="ru-RU"/>
              </w:rPr>
              <w:t>«</w:t>
            </w:r>
            <w:r w:rsidRPr="00DE6382">
              <w:rPr>
                <w:sz w:val="24"/>
                <w:lang w:val="ru-RU"/>
              </w:rPr>
              <w:t>Школа против курения</w:t>
            </w:r>
            <w:r w:rsidR="00507B5E">
              <w:rPr>
                <w:sz w:val="24"/>
                <w:lang w:val="ru-RU"/>
              </w:rPr>
              <w:t xml:space="preserve">», </w:t>
            </w:r>
            <w:r w:rsidR="00E8532D">
              <w:rPr>
                <w:sz w:val="24"/>
                <w:lang w:val="ru-RU"/>
              </w:rPr>
              <w:t xml:space="preserve"> </w:t>
            </w:r>
            <w:r w:rsidR="00507B5E">
              <w:rPr>
                <w:sz w:val="24"/>
                <w:lang w:val="ru-RU"/>
              </w:rPr>
              <w:t>Б</w:t>
            </w:r>
            <w:r w:rsidR="00E8532D">
              <w:rPr>
                <w:sz w:val="24"/>
                <w:lang w:val="ru-RU"/>
              </w:rPr>
              <w:t>езопасное колесо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Default="002E349B" w:rsidP="00325DCE">
            <w:pPr>
              <w:widowControl/>
              <w:wordWrap/>
              <w:autoSpaceDE/>
              <w:autoSpaceDN/>
              <w:ind w:firstLine="85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май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Default="002E349B" w:rsidP="002E349B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 xml:space="preserve"> Учителя физ-ры, вожатая, классные руководители</w:t>
            </w:r>
          </w:p>
        </w:tc>
      </w:tr>
      <w:tr w:rsidR="002E349B" w:rsidRPr="009F5C45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EC3C38" w:rsidRDefault="002E349B" w:rsidP="002E349B">
            <w:pPr>
              <w:widowControl/>
              <w:wordWrap/>
              <w:autoSpaceDE/>
              <w:autoSpaceDN/>
              <w:jc w:val="left"/>
              <w:rPr>
                <w:color w:val="1C1C1C"/>
                <w:sz w:val="24"/>
                <w:lang w:val="ru-RU"/>
              </w:rPr>
            </w:pPr>
            <w:r>
              <w:rPr>
                <w:color w:val="1C1C1C"/>
                <w:sz w:val="24"/>
                <w:lang w:val="ru-RU"/>
              </w:rPr>
              <w:t xml:space="preserve">День Победы: акции «Бессмертный полк»,   концерт, </w:t>
            </w:r>
            <w:r w:rsidRPr="00A939B6">
              <w:rPr>
                <w:color w:val="1C1C1C"/>
                <w:sz w:val="24"/>
                <w:lang w:val="ru-RU"/>
              </w:rPr>
              <w:t xml:space="preserve"> </w:t>
            </w:r>
            <w:r>
              <w:rPr>
                <w:color w:val="1C1C1C"/>
                <w:sz w:val="24"/>
                <w:lang w:val="ru-RU"/>
              </w:rPr>
              <w:t xml:space="preserve">  </w:t>
            </w:r>
            <w:r w:rsidRPr="00244A8B">
              <w:rPr>
                <w:sz w:val="24"/>
                <w:lang w:val="ru-RU"/>
              </w:rPr>
              <w:t>проект «</w:t>
            </w:r>
            <w:r>
              <w:rPr>
                <w:sz w:val="24"/>
                <w:lang w:val="ru-RU"/>
              </w:rPr>
              <w:t xml:space="preserve">Окна </w:t>
            </w:r>
            <w:r w:rsidRPr="00244A8B">
              <w:rPr>
                <w:sz w:val="24"/>
                <w:lang w:val="ru-RU"/>
              </w:rPr>
              <w:t>Победы»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idowControl/>
              <w:wordWrap/>
              <w:autoSpaceDE/>
              <w:autoSpaceDN/>
              <w:ind w:firstLine="85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май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Методист по ВР, вожатая, классные руководители</w:t>
            </w:r>
          </w:p>
        </w:tc>
      </w:tr>
      <w:tr w:rsidR="002E349B" w:rsidRPr="006C31D0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idowControl/>
              <w:wordWrap/>
              <w:autoSpaceDE/>
              <w:autoSpaceDN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11206C">
              <w:rPr>
                <w:color w:val="000000"/>
                <w:sz w:val="24"/>
                <w:lang w:val="ru-RU"/>
              </w:rPr>
              <w:t>Торжеств</w:t>
            </w:r>
            <w:r w:rsidRPr="006C31D0">
              <w:rPr>
                <w:color w:val="000000"/>
                <w:sz w:val="24"/>
              </w:rPr>
              <w:t>енная линейка «Последний звонок»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idowControl/>
              <w:wordWrap/>
              <w:autoSpaceDE/>
              <w:autoSpaceDN/>
              <w:ind w:firstLine="85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май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idowControl/>
              <w:wordWrap/>
              <w:autoSpaceDE/>
              <w:autoSpaceDN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 xml:space="preserve">  вожатая, классные руководители</w:t>
            </w:r>
          </w:p>
        </w:tc>
      </w:tr>
      <w:tr w:rsidR="002E349B" w:rsidRPr="006C31D0" w:rsidTr="00EF3306">
        <w:trPr>
          <w:gridAfter w:val="3"/>
          <w:wAfter w:w="9395" w:type="dxa"/>
        </w:trPr>
        <w:tc>
          <w:tcPr>
            <w:tcW w:w="109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5C2A94" w:rsidRDefault="002E349B" w:rsidP="005C2A94">
            <w:pPr>
              <w:wordWrap/>
              <w:autoSpaceDE/>
              <w:autoSpaceDN/>
              <w:ind w:right="-1"/>
              <w:jc w:val="center"/>
              <w:rPr>
                <w:rFonts w:eastAsia="№Е"/>
                <w:b/>
                <w:color w:val="000000"/>
                <w:kern w:val="0"/>
                <w:sz w:val="24"/>
                <w:lang w:val="ru-RU" w:eastAsia="ru-RU"/>
              </w:rPr>
            </w:pPr>
            <w:r w:rsidRPr="00E411F0">
              <w:rPr>
                <w:rFonts w:eastAsia="№Е"/>
                <w:b/>
                <w:color w:val="000000"/>
                <w:kern w:val="0"/>
                <w:sz w:val="24"/>
                <w:lang w:val="ru-RU" w:eastAsia="ru-RU"/>
              </w:rPr>
              <w:t>Курсы внеурочной деятельности</w:t>
            </w:r>
          </w:p>
        </w:tc>
      </w:tr>
      <w:tr w:rsidR="002E349B" w:rsidRPr="006C31D0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Название курса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Классы 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Количество </w:t>
            </w:r>
          </w:p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часов </w:t>
            </w:r>
          </w:p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в неделю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Ответственные</w:t>
            </w:r>
          </w:p>
        </w:tc>
      </w:tr>
      <w:tr w:rsidR="002E349B" w:rsidRPr="006C31D0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E8532D" w:rsidP="00325DCE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Пионербол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E8532D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2-4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E8532D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507B5E" w:rsidP="00325DCE">
            <w:pPr>
              <w:wordWrap/>
              <w:autoSpaceDE/>
              <w:autoSpaceDN/>
              <w:ind w:right="-1"/>
              <w:jc w:val="center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Струкова Е.В.</w:t>
            </w:r>
          </w:p>
        </w:tc>
      </w:tr>
      <w:tr w:rsidR="002E349B" w:rsidRPr="006C31D0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E8532D" w:rsidP="00325DCE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Занимательная математика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E8532D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E8532D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CA553B" w:rsidP="00325DCE">
            <w:pPr>
              <w:wordWrap/>
              <w:autoSpaceDE/>
              <w:autoSpaceDN/>
              <w:ind w:right="-1"/>
              <w:jc w:val="center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Чумакова Т.В.</w:t>
            </w:r>
          </w:p>
        </w:tc>
      </w:tr>
      <w:tr w:rsidR="002E349B" w:rsidRPr="006C31D0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E8532D" w:rsidP="00325DCE">
            <w:pPr>
              <w:wordWrap/>
              <w:autoSpaceDE/>
              <w:autoSpaceDN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Зан</w:t>
            </w:r>
            <w:r w:rsidR="00CA553B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имательная</w:t>
            </w: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 грамматика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E8532D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CA553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CA553B" w:rsidP="00325DCE">
            <w:pPr>
              <w:wordWrap/>
              <w:autoSpaceDE/>
              <w:autoSpaceDN/>
              <w:ind w:right="-1"/>
              <w:jc w:val="center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Чумакова Т.В.</w:t>
            </w:r>
          </w:p>
        </w:tc>
      </w:tr>
      <w:tr w:rsidR="002E349B" w:rsidRPr="006C31D0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E8532D" w:rsidP="00325DCE">
            <w:pPr>
              <w:widowControl/>
              <w:wordWrap/>
              <w:autoSpaceDE/>
              <w:autoSpaceDN/>
              <w:jc w:val="left"/>
              <w:rPr>
                <w:kern w:val="0"/>
                <w:sz w:val="24"/>
                <w:lang w:val="ru-RU" w:eastAsia="ru-RU"/>
              </w:rPr>
            </w:pPr>
            <w:r>
              <w:rPr>
                <w:kern w:val="0"/>
                <w:sz w:val="24"/>
                <w:lang w:val="ru-RU" w:eastAsia="ru-RU"/>
              </w:rPr>
              <w:t>В мире любознательных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E8532D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E8532D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2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CA553B" w:rsidP="00325DCE">
            <w:pPr>
              <w:wordWrap/>
              <w:autoSpaceDE/>
              <w:autoSpaceDN/>
              <w:ind w:right="-1"/>
              <w:jc w:val="center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Фохт О.А.</w:t>
            </w:r>
          </w:p>
        </w:tc>
      </w:tr>
      <w:tr w:rsidR="002E349B" w:rsidRPr="006C31D0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E8532D" w:rsidP="00325DCE">
            <w:pPr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Хочу все знать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E8532D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E8532D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CA553B" w:rsidP="00325DCE">
            <w:pPr>
              <w:wordWrap/>
              <w:autoSpaceDE/>
              <w:autoSpaceDN/>
              <w:ind w:right="-1"/>
              <w:jc w:val="center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Андреева Н.Н.</w:t>
            </w:r>
          </w:p>
        </w:tc>
      </w:tr>
      <w:tr w:rsidR="00507B5E" w:rsidRPr="006C31D0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B5E" w:rsidRDefault="00507B5E" w:rsidP="00325DCE">
            <w:pPr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«ГТО и мы»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B5E" w:rsidRDefault="00507B5E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B5E" w:rsidRDefault="00507B5E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B5E" w:rsidRPr="006C31D0" w:rsidRDefault="00507B5E" w:rsidP="00325DCE">
            <w:pPr>
              <w:wordWrap/>
              <w:autoSpaceDE/>
              <w:autoSpaceDN/>
              <w:ind w:right="-1"/>
              <w:jc w:val="center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Струкова Е.В.</w:t>
            </w:r>
          </w:p>
        </w:tc>
      </w:tr>
      <w:tr w:rsidR="002E349B" w:rsidRPr="006C31D0" w:rsidTr="00EF3306">
        <w:trPr>
          <w:gridAfter w:val="3"/>
          <w:wAfter w:w="9395" w:type="dxa"/>
        </w:trPr>
        <w:tc>
          <w:tcPr>
            <w:tcW w:w="109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5C2A94" w:rsidRDefault="002E349B" w:rsidP="005C2A94">
            <w:pPr>
              <w:wordWrap/>
              <w:autoSpaceDE/>
              <w:autoSpaceDN/>
              <w:ind w:right="-1"/>
              <w:jc w:val="center"/>
              <w:rPr>
                <w:rFonts w:eastAsia="№Е"/>
                <w:b/>
                <w:color w:val="000000"/>
                <w:kern w:val="0"/>
                <w:sz w:val="24"/>
                <w:lang w:val="ru-RU" w:eastAsia="ru-RU"/>
              </w:rPr>
            </w:pPr>
            <w:r w:rsidRPr="00E411F0">
              <w:rPr>
                <w:rFonts w:eastAsia="№Е"/>
                <w:b/>
                <w:color w:val="000000"/>
                <w:kern w:val="0"/>
                <w:sz w:val="24"/>
                <w:lang w:val="ru-RU" w:eastAsia="ru-RU"/>
              </w:rPr>
              <w:t>Самоуправление</w:t>
            </w:r>
          </w:p>
        </w:tc>
      </w:tr>
      <w:tr w:rsidR="002E349B" w:rsidRPr="006C31D0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kern w:val="0"/>
                <w:sz w:val="24"/>
                <w:lang w:val="ru-RU" w:eastAsia="ru-RU"/>
              </w:rPr>
              <w:t>Дела, события, мероприятия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Классы 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Ориентировочное</w:t>
            </w:r>
          </w:p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время </w:t>
            </w:r>
          </w:p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проведения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Ответственные</w:t>
            </w:r>
          </w:p>
        </w:tc>
      </w:tr>
      <w:tr w:rsidR="002E349B" w:rsidRPr="006C31D0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sz w:val="24"/>
                <w:lang w:val="ru-RU"/>
              </w:rPr>
              <w:t>Выборы лидеров, активов  классов,</w:t>
            </w:r>
            <w:r w:rsidRPr="006C31D0">
              <w:rPr>
                <w:color w:val="000000"/>
                <w:sz w:val="24"/>
                <w:lang w:val="ru-RU"/>
              </w:rPr>
              <w:t xml:space="preserve"> распределение обязанностей.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сентябрь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</w:tc>
      </w:tr>
      <w:tr w:rsidR="002E349B" w:rsidRPr="006C31D0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B81A3B" w:rsidRDefault="002E349B" w:rsidP="00325DCE">
            <w:pPr>
              <w:widowControl/>
              <w:wordWrap/>
              <w:autoSpaceDE/>
              <w:autoSpaceDN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Работа в соответствии с обязанностями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idowControl/>
              <w:wordWrap/>
              <w:autoSpaceDE/>
              <w:autoSpaceDN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В течение года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idowControl/>
              <w:wordWrap/>
              <w:autoSpaceDE/>
              <w:autoSpaceDN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</w:tc>
      </w:tr>
      <w:tr w:rsidR="002E349B" w:rsidRPr="006C31D0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B81A3B" w:rsidRDefault="002E349B" w:rsidP="00325DCE">
            <w:pPr>
              <w:widowControl/>
              <w:wordWrap/>
              <w:autoSpaceDE/>
              <w:autoSpaceDN/>
              <w:jc w:val="left"/>
              <w:rPr>
                <w:lang w:val="ru-RU"/>
              </w:rPr>
            </w:pPr>
            <w:r w:rsidRPr="00B81A3B">
              <w:rPr>
                <w:sz w:val="24"/>
                <w:lang w:val="ru-RU"/>
              </w:rPr>
              <w:t>Отчет перед классом о проведенной работе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idowControl/>
              <w:wordWrap/>
              <w:autoSpaceDE/>
              <w:autoSpaceDN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май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idowControl/>
              <w:wordWrap/>
              <w:autoSpaceDE/>
              <w:autoSpaceDN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</w:tc>
      </w:tr>
      <w:tr w:rsidR="002E349B" w:rsidRPr="006C31D0" w:rsidTr="00EF3306">
        <w:trPr>
          <w:gridAfter w:val="3"/>
          <w:wAfter w:w="9395" w:type="dxa"/>
        </w:trPr>
        <w:tc>
          <w:tcPr>
            <w:tcW w:w="109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5C2A94" w:rsidRDefault="002E349B" w:rsidP="005C2A94">
            <w:pPr>
              <w:wordWrap/>
              <w:autoSpaceDE/>
              <w:autoSpaceDN/>
              <w:ind w:right="-1"/>
              <w:jc w:val="center"/>
              <w:rPr>
                <w:rFonts w:eastAsia="№Е"/>
                <w:b/>
                <w:i/>
                <w:color w:val="000000"/>
                <w:kern w:val="0"/>
                <w:sz w:val="24"/>
                <w:lang w:val="ru-RU" w:eastAsia="ru-RU"/>
              </w:rPr>
            </w:pPr>
            <w:r w:rsidRPr="00E411F0">
              <w:rPr>
                <w:rFonts w:eastAsia="№Е"/>
                <w:b/>
                <w:color w:val="000000"/>
                <w:kern w:val="0"/>
                <w:sz w:val="24"/>
                <w:lang w:val="ru-RU" w:eastAsia="ru-RU"/>
              </w:rPr>
              <w:t>Профориентация</w:t>
            </w:r>
          </w:p>
        </w:tc>
      </w:tr>
      <w:tr w:rsidR="002E349B" w:rsidRPr="006C31D0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kern w:val="0"/>
                <w:sz w:val="24"/>
                <w:lang w:val="ru-RU" w:eastAsia="ru-RU"/>
              </w:rPr>
              <w:t>Дела, события, мероприятия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Классы 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Ориентировочное</w:t>
            </w:r>
          </w:p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время </w:t>
            </w:r>
          </w:p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проведения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Ответственные</w:t>
            </w:r>
          </w:p>
        </w:tc>
      </w:tr>
      <w:tr w:rsidR="002E349B" w:rsidRPr="006C31D0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pStyle w:val="ParaAttribute5"/>
              <w:wordWrap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Месячник профориентаций в школе:</w:t>
            </w:r>
          </w:p>
          <w:p w:rsidR="002E349B" w:rsidRPr="00660B86" w:rsidRDefault="002E349B" w:rsidP="00D7053B">
            <w:pPr>
              <w:pStyle w:val="ParaAttribute5"/>
              <w:wordWrap/>
              <w:jc w:val="left"/>
              <w:rPr>
                <w:color w:val="000000"/>
                <w:sz w:val="24"/>
                <w:szCs w:val="24"/>
              </w:rPr>
            </w:pPr>
            <w:r w:rsidRPr="006C31D0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к</w:t>
            </w:r>
            <w:r w:rsidRPr="006C31D0">
              <w:rPr>
                <w:color w:val="000000"/>
                <w:sz w:val="24"/>
                <w:szCs w:val="24"/>
              </w:rPr>
              <w:t>онкурс рисунков</w:t>
            </w:r>
            <w:r>
              <w:rPr>
                <w:color w:val="000000"/>
                <w:sz w:val="24"/>
                <w:szCs w:val="24"/>
              </w:rPr>
              <w:t>, проект «Профессии моих родителей», викторина</w:t>
            </w:r>
            <w:r w:rsidRPr="006C31D0">
              <w:rPr>
                <w:color w:val="000000"/>
                <w:sz w:val="24"/>
                <w:szCs w:val="24"/>
              </w:rPr>
              <w:t xml:space="preserve"> «Все профе</w:t>
            </w:r>
            <w:r>
              <w:rPr>
                <w:color w:val="000000"/>
                <w:sz w:val="24"/>
                <w:szCs w:val="24"/>
              </w:rPr>
              <w:t xml:space="preserve">ссии важны – выбирай на вкус!», </w:t>
            </w:r>
            <w:r w:rsidR="00D7053B">
              <w:rPr>
                <w:color w:val="000000"/>
                <w:sz w:val="24"/>
                <w:szCs w:val="24"/>
              </w:rPr>
              <w:t>просмотр мультфильмов с дальнейшим обсуждением</w:t>
            </w:r>
            <w:r w:rsidR="00E8532D">
              <w:rPr>
                <w:color w:val="000000"/>
                <w:sz w:val="24"/>
                <w:szCs w:val="24"/>
              </w:rPr>
              <w:t xml:space="preserve"> </w:t>
            </w:r>
            <w:r w:rsidR="00D7053B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январь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Вожатая,  классные руководители</w:t>
            </w:r>
          </w:p>
        </w:tc>
      </w:tr>
      <w:tr w:rsidR="00D7053B" w:rsidRPr="00D7053B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53B" w:rsidRDefault="00D7053B" w:rsidP="00325DCE">
            <w:pPr>
              <w:pStyle w:val="ParaAttribute5"/>
              <w:wordWrap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Экскурсии «В мир профессий»(виртуальные)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53B" w:rsidRDefault="00D7053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53B" w:rsidRDefault="00D7053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Октябрь</w:t>
            </w:r>
          </w:p>
          <w:p w:rsidR="00D7053B" w:rsidRDefault="00D7053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февраль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53B" w:rsidRDefault="00D7053B" w:rsidP="00325DCE">
            <w:pPr>
              <w:wordWrap/>
              <w:autoSpaceDE/>
              <w:autoSpaceDN/>
              <w:ind w:right="-1"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</w:tc>
      </w:tr>
      <w:tr w:rsidR="002E349B" w:rsidRPr="006C31D0" w:rsidTr="00EF3306">
        <w:trPr>
          <w:gridAfter w:val="3"/>
          <w:wAfter w:w="9395" w:type="dxa"/>
        </w:trPr>
        <w:tc>
          <w:tcPr>
            <w:tcW w:w="109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5C2A94" w:rsidRDefault="002E349B" w:rsidP="005C2A94">
            <w:pPr>
              <w:wordWrap/>
              <w:autoSpaceDE/>
              <w:autoSpaceDN/>
              <w:ind w:right="-1"/>
              <w:jc w:val="center"/>
              <w:rPr>
                <w:rFonts w:eastAsia="№Е"/>
                <w:b/>
                <w:i/>
                <w:color w:val="000000"/>
                <w:kern w:val="0"/>
                <w:sz w:val="24"/>
                <w:lang w:val="ru-RU" w:eastAsia="ru-RU"/>
              </w:rPr>
            </w:pPr>
            <w:r w:rsidRPr="00E411F0">
              <w:rPr>
                <w:rFonts w:eastAsia="№Е"/>
                <w:b/>
                <w:color w:val="000000"/>
                <w:kern w:val="0"/>
                <w:sz w:val="24"/>
                <w:lang w:val="ru-RU" w:eastAsia="ru-RU"/>
              </w:rPr>
              <w:t>Детские общественные объединения</w:t>
            </w:r>
          </w:p>
        </w:tc>
      </w:tr>
      <w:tr w:rsidR="002E349B" w:rsidRPr="006C31D0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kern w:val="0"/>
                <w:sz w:val="24"/>
                <w:lang w:val="ru-RU" w:eastAsia="ru-RU"/>
              </w:rPr>
              <w:t>Дела, события, мероприятия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Классы 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Ориентировочное</w:t>
            </w:r>
          </w:p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время </w:t>
            </w:r>
          </w:p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проведения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Ответственные</w:t>
            </w:r>
          </w:p>
        </w:tc>
      </w:tr>
      <w:tr w:rsidR="002E349B" w:rsidRPr="006C31D0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Default="002E349B" w:rsidP="00325DCE">
            <w:pPr>
              <w:wordWrap/>
              <w:autoSpaceDE/>
              <w:autoSpaceDN/>
              <w:ind w:right="-1"/>
              <w:rPr>
                <w:color w:val="000000"/>
                <w:sz w:val="24"/>
                <w:lang w:val="ru-RU"/>
              </w:rPr>
            </w:pPr>
            <w:r w:rsidRPr="006C619C">
              <w:rPr>
                <w:sz w:val="24"/>
              </w:rPr>
              <w:t>Трудовая акция «Школьный двор»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октябрь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Default="002E349B" w:rsidP="00325DCE">
            <w:pPr>
              <w:wordWrap/>
              <w:autoSpaceDE/>
              <w:autoSpaceDN/>
              <w:ind w:right="-1"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вожатая</w:t>
            </w:r>
          </w:p>
        </w:tc>
      </w:tr>
      <w:tr w:rsidR="002E349B" w:rsidRPr="006C31D0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CA3548" w:rsidRDefault="00084A76" w:rsidP="00084A76">
            <w:pPr>
              <w:wordWrap/>
              <w:autoSpaceDE/>
              <w:autoSpaceDN/>
              <w:ind w:right="-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Осенняя неделя добра и творчества</w:t>
            </w:r>
            <w:r w:rsidR="002E349B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Default="002E349B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октябрь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Default="00084A76" w:rsidP="00325DCE">
            <w:pPr>
              <w:wordWrap/>
              <w:autoSpaceDE/>
              <w:autoSpaceDN/>
              <w:ind w:right="-1"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В</w:t>
            </w:r>
            <w:r w:rsidR="002E349B"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ожатая</w:t>
            </w: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, классные руководители</w:t>
            </w:r>
          </w:p>
        </w:tc>
      </w:tr>
      <w:tr w:rsidR="002E349B" w:rsidRPr="009F5C45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084A76" w:rsidRDefault="00084A76" w:rsidP="00325DCE">
            <w:pPr>
              <w:wordWrap/>
              <w:autoSpaceDE/>
              <w:autoSpaceDN/>
              <w:ind w:right="-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</w:t>
            </w:r>
            <w:r w:rsidRPr="00660B86">
              <w:rPr>
                <w:sz w:val="24"/>
                <w:lang w:val="ru-RU"/>
              </w:rPr>
              <w:t>азмещ</w:t>
            </w:r>
            <w:r>
              <w:rPr>
                <w:sz w:val="24"/>
                <w:lang w:val="ru-RU"/>
              </w:rPr>
              <w:t>ение</w:t>
            </w:r>
            <w:r w:rsidRPr="00660B86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созданных</w:t>
            </w:r>
            <w:r w:rsidRPr="00DF2564">
              <w:rPr>
                <w:sz w:val="24"/>
                <w:lang w:val="ru-RU"/>
              </w:rPr>
              <w:t xml:space="preserve"> детьми </w:t>
            </w:r>
            <w:r w:rsidRPr="00660B86">
              <w:rPr>
                <w:sz w:val="24"/>
                <w:lang w:val="ru-RU"/>
              </w:rPr>
              <w:t>рассказ</w:t>
            </w:r>
            <w:r>
              <w:rPr>
                <w:sz w:val="24"/>
                <w:lang w:val="ru-RU"/>
              </w:rPr>
              <w:t>ов</w:t>
            </w:r>
            <w:r w:rsidRPr="00660B86">
              <w:rPr>
                <w:sz w:val="24"/>
                <w:lang w:val="ru-RU"/>
              </w:rPr>
              <w:t>, стих</w:t>
            </w:r>
            <w:r>
              <w:rPr>
                <w:sz w:val="24"/>
                <w:lang w:val="ru-RU"/>
              </w:rPr>
              <w:t>ов</w:t>
            </w:r>
            <w:r w:rsidRPr="00660B86">
              <w:rPr>
                <w:sz w:val="24"/>
                <w:lang w:val="ru-RU"/>
              </w:rPr>
              <w:t>, сказ</w:t>
            </w:r>
            <w:r>
              <w:rPr>
                <w:sz w:val="24"/>
                <w:lang w:val="ru-RU"/>
              </w:rPr>
              <w:t>ок</w:t>
            </w:r>
            <w:r w:rsidRPr="00660B86">
              <w:rPr>
                <w:sz w:val="24"/>
                <w:lang w:val="ru-RU"/>
              </w:rPr>
              <w:t>, репортаж</w:t>
            </w:r>
            <w:r>
              <w:rPr>
                <w:sz w:val="24"/>
                <w:lang w:val="ru-RU"/>
              </w:rPr>
              <w:t>ей на страницах газеты «Школьный меридиан», в группе СМиД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084A76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Default="00084A76" w:rsidP="00325DC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В течение года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Default="00084A76" w:rsidP="00325DCE">
            <w:pPr>
              <w:wordWrap/>
              <w:autoSpaceDE/>
              <w:autoSpaceDN/>
              <w:ind w:right="-1"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Педагог дополнительного образования, классный руководитель</w:t>
            </w:r>
          </w:p>
        </w:tc>
      </w:tr>
      <w:tr w:rsidR="002E349B" w:rsidRPr="006C31D0" w:rsidTr="00EF3306"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1711AA" w:rsidRDefault="002E349B" w:rsidP="002E349B">
            <w:pPr>
              <w:wordWrap/>
              <w:autoSpaceDE/>
              <w:autoSpaceDN/>
              <w:ind w:right="-1"/>
              <w:rPr>
                <w:sz w:val="24"/>
                <w:lang w:val="ru-RU"/>
              </w:rPr>
            </w:pPr>
            <w:r w:rsidRPr="001711AA">
              <w:rPr>
                <w:sz w:val="24"/>
                <w:lang w:val="ru-RU"/>
              </w:rPr>
              <w:t>Акция «Дарите книги с любовью»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Default="002E349B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февраль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619C" w:rsidRDefault="00084A76" w:rsidP="002E349B">
            <w:pPr>
              <w:wordWrap/>
              <w:autoSpaceDE/>
              <w:autoSpaceDN/>
              <w:ind w:right="-1"/>
              <w:rPr>
                <w:sz w:val="24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библиотекарь</w:t>
            </w:r>
          </w:p>
        </w:tc>
        <w:tc>
          <w:tcPr>
            <w:tcW w:w="3089" w:type="dxa"/>
          </w:tcPr>
          <w:p w:rsidR="002E349B" w:rsidRPr="006C31D0" w:rsidRDefault="002E349B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3118" w:type="dxa"/>
          </w:tcPr>
          <w:p w:rsidR="002E349B" w:rsidRDefault="002E349B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ноябрь</w:t>
            </w:r>
          </w:p>
        </w:tc>
        <w:tc>
          <w:tcPr>
            <w:tcW w:w="3188" w:type="dxa"/>
          </w:tcPr>
          <w:p w:rsidR="002E349B" w:rsidRDefault="002E349B" w:rsidP="002E349B">
            <w:pPr>
              <w:wordWrap/>
              <w:autoSpaceDE/>
              <w:autoSpaceDN/>
              <w:ind w:right="-1"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Руководитель движения «Солнышко»</w:t>
            </w:r>
          </w:p>
        </w:tc>
      </w:tr>
      <w:tr w:rsidR="002E349B" w:rsidRPr="006C31D0" w:rsidTr="00EF3306"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Default="002E349B" w:rsidP="00084A76">
            <w:pPr>
              <w:wordWrap/>
              <w:autoSpaceDE/>
              <w:autoSpaceDN/>
              <w:ind w:right="-1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Весенняя </w:t>
            </w:r>
            <w:r w:rsidRPr="00D95CC4">
              <w:rPr>
                <w:sz w:val="24"/>
                <w:lang w:val="ru-RU"/>
              </w:rPr>
              <w:t>Неделя Добра</w:t>
            </w:r>
            <w:r>
              <w:rPr>
                <w:sz w:val="24"/>
                <w:lang w:val="ru-RU"/>
              </w:rPr>
              <w:t xml:space="preserve"> (</w:t>
            </w:r>
            <w:r w:rsidRPr="00D04616">
              <w:rPr>
                <w:sz w:val="24"/>
                <w:lang w:val="ru-RU"/>
              </w:rPr>
              <w:t xml:space="preserve">ряд мероприятий, осуществляемых </w:t>
            </w:r>
            <w:r>
              <w:rPr>
                <w:sz w:val="24"/>
                <w:lang w:val="ru-RU"/>
              </w:rPr>
              <w:t>каждым классом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Default="002E349B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апрель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Default="00084A76" w:rsidP="002E349B">
            <w:pPr>
              <w:wordWrap/>
              <w:autoSpaceDE/>
              <w:autoSpaceDN/>
              <w:ind w:right="-1"/>
              <w:rPr>
                <w:sz w:val="24"/>
                <w:lang w:val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В</w:t>
            </w:r>
            <w:r w:rsidR="002E349B"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ожатая</w:t>
            </w: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, классные руководители</w:t>
            </w:r>
          </w:p>
        </w:tc>
        <w:tc>
          <w:tcPr>
            <w:tcW w:w="3089" w:type="dxa"/>
          </w:tcPr>
          <w:p w:rsidR="002E349B" w:rsidRPr="006C31D0" w:rsidRDefault="002E349B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3118" w:type="dxa"/>
          </w:tcPr>
          <w:p w:rsidR="002E349B" w:rsidRDefault="002E349B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декабрь</w:t>
            </w:r>
          </w:p>
        </w:tc>
        <w:tc>
          <w:tcPr>
            <w:tcW w:w="3188" w:type="dxa"/>
          </w:tcPr>
          <w:p w:rsidR="002E349B" w:rsidRDefault="002E349B" w:rsidP="002E349B">
            <w:pPr>
              <w:wordWrap/>
              <w:autoSpaceDE/>
              <w:autoSpaceDN/>
              <w:ind w:right="-1"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Руководитель движения «Солнышко»</w:t>
            </w:r>
          </w:p>
        </w:tc>
      </w:tr>
      <w:tr w:rsidR="002E349B" w:rsidRPr="006C31D0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2E349B">
            <w:pPr>
              <w:widowControl/>
              <w:wordWrap/>
              <w:autoSpaceDE/>
              <w:autoSpaceDN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Участие в проектах и акциях РДШ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2E349B">
            <w:pPr>
              <w:widowControl/>
              <w:wordWrap/>
              <w:autoSpaceDE/>
              <w:autoSpaceDN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В течение года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2E349B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2E349B" w:rsidRPr="006C31D0" w:rsidTr="00EF3306">
        <w:trPr>
          <w:gridAfter w:val="3"/>
          <w:wAfter w:w="9395" w:type="dxa"/>
        </w:trPr>
        <w:tc>
          <w:tcPr>
            <w:tcW w:w="109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193CDE" w:rsidRDefault="00B33F38" w:rsidP="00B33F38">
            <w:pPr>
              <w:tabs>
                <w:tab w:val="left" w:pos="851"/>
              </w:tabs>
              <w:spacing w:line="276" w:lineRule="auto"/>
              <w:jc w:val="center"/>
              <w:rPr>
                <w:b/>
                <w:sz w:val="28"/>
                <w:szCs w:val="28"/>
                <w:lang w:val="ru-RU"/>
              </w:rPr>
            </w:pPr>
            <w:r w:rsidRPr="00193CDE">
              <w:rPr>
                <w:b/>
                <w:sz w:val="28"/>
                <w:szCs w:val="28"/>
                <w:lang w:val="ru-RU"/>
              </w:rPr>
              <w:t>«Безопасность и порядок»</w:t>
            </w:r>
          </w:p>
        </w:tc>
      </w:tr>
      <w:tr w:rsidR="002E349B" w:rsidRPr="006C31D0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2E349B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2E349B" w:rsidRPr="006C31D0" w:rsidRDefault="002E349B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kern w:val="0"/>
                <w:sz w:val="24"/>
                <w:lang w:val="ru-RU" w:eastAsia="ru-RU"/>
              </w:rPr>
              <w:t>Дела, события, мероприятия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2E349B" w:rsidRPr="006C31D0" w:rsidRDefault="002E349B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Классы 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D96439" w:rsidRDefault="002E349B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D96439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Ориентировочное</w:t>
            </w:r>
          </w:p>
          <w:p w:rsidR="002E349B" w:rsidRPr="00D96439" w:rsidRDefault="002E349B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D96439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время </w:t>
            </w:r>
          </w:p>
          <w:p w:rsidR="002E349B" w:rsidRPr="00D96439" w:rsidRDefault="002E349B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D96439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проведения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D96439" w:rsidRDefault="002E349B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2E349B" w:rsidRPr="00D96439" w:rsidRDefault="002E349B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D96439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Ответственные</w:t>
            </w:r>
          </w:p>
        </w:tc>
      </w:tr>
      <w:tr w:rsidR="002E349B" w:rsidRPr="006C31D0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B33F38" w:rsidRDefault="00B33F38" w:rsidP="002E349B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B33F38">
              <w:rPr>
                <w:sz w:val="24"/>
                <w:lang w:val="ru-RU"/>
              </w:rPr>
              <w:t>Знакомство обучающихся школы с НПБ, сопровождающей воспитательный процесс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D96439" w:rsidRDefault="002E349B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D96439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В течение года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D96439" w:rsidRDefault="00B33F38" w:rsidP="002E349B">
            <w:pPr>
              <w:wordWrap/>
              <w:autoSpaceDE/>
              <w:autoSpaceDN/>
              <w:ind w:right="-1"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 w:rsidRPr="00D96439"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</w:tc>
      </w:tr>
      <w:tr w:rsidR="002E349B" w:rsidRPr="006C31D0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2E349B">
            <w:pPr>
              <w:wordWrap/>
              <w:ind w:left="-142" w:right="566" w:firstLine="142"/>
              <w:rPr>
                <w:sz w:val="24"/>
                <w:lang w:val="ru-RU"/>
              </w:rPr>
            </w:pPr>
            <w:r w:rsidRPr="006C31D0">
              <w:rPr>
                <w:sz w:val="24"/>
                <w:lang w:val="ru-RU"/>
              </w:rPr>
              <w:t>Оформление классных уголков</w:t>
            </w:r>
          </w:p>
          <w:p w:rsidR="002E349B" w:rsidRPr="006C31D0" w:rsidRDefault="002E349B" w:rsidP="002E349B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D96439" w:rsidRDefault="002E349B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D96439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В течение года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D96439" w:rsidRDefault="002E349B" w:rsidP="002E349B">
            <w:pPr>
              <w:wordWrap/>
              <w:autoSpaceDE/>
              <w:autoSpaceDN/>
              <w:ind w:right="-1"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 w:rsidRPr="00D96439"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</w:tc>
      </w:tr>
      <w:tr w:rsidR="002E349B" w:rsidRPr="006C31D0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B33F38" w:rsidRDefault="00B33F38" w:rsidP="002E349B">
            <w:pPr>
              <w:widowControl/>
              <w:wordWrap/>
              <w:autoSpaceDE/>
              <w:autoSpaceDN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B33F38">
              <w:rPr>
                <w:sz w:val="24"/>
                <w:lang w:val="ru-RU"/>
              </w:rPr>
              <w:t>Декада правовых знаний  беседы, классные часы,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D96439" w:rsidRDefault="00B33F38" w:rsidP="002E349B">
            <w:pPr>
              <w:widowControl/>
              <w:wordWrap/>
              <w:autoSpaceDE/>
              <w:autoSpaceDN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D96439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апрель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D96439" w:rsidRDefault="002E349B" w:rsidP="002E349B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 w:rsidRPr="00D96439"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</w:tc>
      </w:tr>
      <w:tr w:rsidR="002E349B" w:rsidRPr="009F5C45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F38" w:rsidRPr="00193CDE" w:rsidRDefault="00B33F38" w:rsidP="00B33F38">
            <w:pPr>
              <w:spacing w:line="259" w:lineRule="auto"/>
              <w:jc w:val="left"/>
              <w:rPr>
                <w:sz w:val="24"/>
                <w:lang w:val="ru-RU"/>
              </w:rPr>
            </w:pPr>
            <w:r w:rsidRPr="00193CDE">
              <w:rPr>
                <w:sz w:val="24"/>
                <w:lang w:val="ru-RU"/>
              </w:rPr>
              <w:t xml:space="preserve">Индивидульная </w:t>
            </w:r>
          </w:p>
          <w:p w:rsidR="00B33F38" w:rsidRPr="00193CDE" w:rsidRDefault="00B33F38" w:rsidP="00B33F38">
            <w:pPr>
              <w:spacing w:line="259" w:lineRule="auto"/>
              <w:jc w:val="left"/>
              <w:rPr>
                <w:sz w:val="24"/>
                <w:lang w:val="ru-RU"/>
              </w:rPr>
            </w:pPr>
            <w:r w:rsidRPr="00193CDE">
              <w:rPr>
                <w:sz w:val="24"/>
                <w:lang w:val="ru-RU"/>
              </w:rPr>
              <w:t xml:space="preserve">профилактическая </w:t>
            </w:r>
          </w:p>
          <w:p w:rsidR="002E349B" w:rsidRPr="00B33F38" w:rsidRDefault="00B33F38" w:rsidP="00B33F38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 w:rsidRPr="00B33F38">
              <w:rPr>
                <w:sz w:val="24"/>
                <w:lang w:val="ru-RU"/>
              </w:rPr>
              <w:t xml:space="preserve">работа с детьми                  « группы риска» и детьми, находящимися на классном контроле 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Default="002E349B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D96439" w:rsidRDefault="00B33F38" w:rsidP="002E349B">
            <w:pPr>
              <w:widowControl/>
              <w:wordWrap/>
              <w:autoSpaceDE/>
              <w:autoSpaceDN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D96439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В течение года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D96439" w:rsidRDefault="00B33F38" w:rsidP="002E349B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 w:rsidRPr="00D96439">
              <w:rPr>
                <w:sz w:val="24"/>
                <w:lang w:val="ru-RU"/>
              </w:rPr>
              <w:t>Классные руководители, психолог, социальный педагог школы</w:t>
            </w:r>
          </w:p>
        </w:tc>
      </w:tr>
      <w:tr w:rsidR="000938B1" w:rsidRPr="00B33F38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8B1" w:rsidRPr="000938B1" w:rsidRDefault="000938B1" w:rsidP="000938B1">
            <w:pPr>
              <w:spacing w:line="238" w:lineRule="auto"/>
              <w:ind w:right="65"/>
              <w:jc w:val="left"/>
              <w:rPr>
                <w:sz w:val="24"/>
                <w:lang w:val="ru-RU"/>
              </w:rPr>
            </w:pPr>
            <w:r w:rsidRPr="000938B1">
              <w:rPr>
                <w:sz w:val="24"/>
                <w:lang w:val="ru-RU"/>
              </w:rPr>
              <w:t xml:space="preserve">Деятельность ШСП ( по отдельно разработанному планированию): </w:t>
            </w:r>
          </w:p>
          <w:p w:rsidR="000938B1" w:rsidRPr="000938B1" w:rsidRDefault="000938B1" w:rsidP="000938B1">
            <w:pPr>
              <w:spacing w:line="238" w:lineRule="auto"/>
              <w:ind w:right="527"/>
              <w:jc w:val="left"/>
              <w:rPr>
                <w:sz w:val="24"/>
                <w:lang w:val="ru-RU"/>
              </w:rPr>
            </w:pPr>
            <w:r w:rsidRPr="000938B1">
              <w:rPr>
                <w:sz w:val="24"/>
                <w:lang w:val="ru-RU"/>
              </w:rPr>
              <w:t>-презентация ШС</w:t>
            </w:r>
            <w:r>
              <w:rPr>
                <w:sz w:val="24"/>
                <w:lang w:val="ru-RU"/>
              </w:rPr>
              <w:t>М</w:t>
            </w:r>
            <w:r w:rsidRPr="000938B1">
              <w:rPr>
                <w:sz w:val="24"/>
                <w:lang w:val="ru-RU"/>
              </w:rPr>
              <w:t xml:space="preserve">; - ролевые игры, организованные школьными медиаторами для </w:t>
            </w:r>
          </w:p>
          <w:p w:rsidR="000938B1" w:rsidRPr="00193CDE" w:rsidRDefault="000938B1" w:rsidP="000938B1">
            <w:pPr>
              <w:spacing w:line="259" w:lineRule="auto"/>
              <w:jc w:val="left"/>
              <w:rPr>
                <w:sz w:val="24"/>
                <w:lang w:val="ru-RU"/>
              </w:rPr>
            </w:pPr>
            <w:r w:rsidRPr="00193CDE">
              <w:rPr>
                <w:sz w:val="24"/>
                <w:lang w:val="ru-RU"/>
              </w:rPr>
              <w:t xml:space="preserve">младших школьников        </w:t>
            </w:r>
          </w:p>
          <w:p w:rsidR="000938B1" w:rsidRPr="000938B1" w:rsidRDefault="000938B1" w:rsidP="000938B1">
            <w:pPr>
              <w:spacing w:line="259" w:lineRule="auto"/>
              <w:jc w:val="left"/>
              <w:rPr>
                <w:sz w:val="24"/>
                <w:lang w:val="ru-RU"/>
              </w:rPr>
            </w:pPr>
            <w:r w:rsidRPr="000938B1">
              <w:rPr>
                <w:sz w:val="24"/>
                <w:lang w:val="ru-RU"/>
              </w:rPr>
              <w:t>« Как себя вести в конфликте, ссоре».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8B1" w:rsidRDefault="000938B1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8B1" w:rsidRPr="00D96439" w:rsidRDefault="000938B1" w:rsidP="002E349B">
            <w:pPr>
              <w:widowControl/>
              <w:wordWrap/>
              <w:autoSpaceDE/>
              <w:autoSpaceDN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D96439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В течение года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8B1" w:rsidRPr="00D96439" w:rsidRDefault="000938B1" w:rsidP="000938B1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 w:rsidRPr="00D96439">
              <w:rPr>
                <w:sz w:val="24"/>
              </w:rPr>
              <w:t>Куратор и члены ШС</w:t>
            </w:r>
            <w:r w:rsidRPr="00D96439">
              <w:rPr>
                <w:sz w:val="24"/>
                <w:lang w:val="ru-RU"/>
              </w:rPr>
              <w:t>М</w:t>
            </w:r>
          </w:p>
        </w:tc>
      </w:tr>
      <w:tr w:rsidR="002E349B" w:rsidRPr="006C31D0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8B1" w:rsidRPr="000938B1" w:rsidRDefault="000938B1" w:rsidP="000938B1">
            <w:pPr>
              <w:spacing w:line="238" w:lineRule="auto"/>
              <w:jc w:val="left"/>
              <w:rPr>
                <w:sz w:val="24"/>
                <w:lang w:val="ru-RU"/>
              </w:rPr>
            </w:pPr>
            <w:r w:rsidRPr="000938B1">
              <w:rPr>
                <w:sz w:val="24"/>
                <w:lang w:val="ru-RU"/>
              </w:rPr>
              <w:t xml:space="preserve">Осуществление межведомственного взаимодействия с учрежденими спорта, правоохранительными </w:t>
            </w:r>
          </w:p>
          <w:p w:rsidR="002E349B" w:rsidRPr="000938B1" w:rsidRDefault="000938B1" w:rsidP="000938B1">
            <w:pPr>
              <w:widowControl/>
              <w:wordWrap/>
              <w:autoSpaceDE/>
              <w:autoSpaceDN/>
              <w:jc w:val="left"/>
              <w:rPr>
                <w:sz w:val="24"/>
                <w:lang w:val="ru-RU"/>
              </w:rPr>
            </w:pPr>
            <w:r w:rsidRPr="000938B1">
              <w:rPr>
                <w:sz w:val="24"/>
                <w:lang w:val="ru-RU"/>
              </w:rPr>
              <w:t>органами, медицинскими учреждениями в процессе организации профилактич</w:t>
            </w:r>
            <w:r>
              <w:rPr>
                <w:sz w:val="24"/>
                <w:lang w:val="ru-RU"/>
              </w:rPr>
              <w:t>е</w:t>
            </w:r>
            <w:r w:rsidRPr="000938B1">
              <w:rPr>
                <w:sz w:val="24"/>
                <w:lang w:val="ru-RU"/>
              </w:rPr>
              <w:t xml:space="preserve">ской </w:t>
            </w:r>
            <w:r w:rsidRPr="000938B1">
              <w:rPr>
                <w:sz w:val="24"/>
                <w:lang w:val="ru-RU"/>
              </w:rPr>
              <w:lastRenderedPageBreak/>
              <w:t>работы.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6C31D0" w:rsidRDefault="002E349B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lastRenderedPageBreak/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D96439" w:rsidRDefault="002E349B" w:rsidP="002E349B">
            <w:pPr>
              <w:widowControl/>
              <w:wordWrap/>
              <w:autoSpaceDE/>
              <w:autoSpaceDN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D96439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В течение года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B" w:rsidRPr="00D96439" w:rsidRDefault="000938B1" w:rsidP="002E349B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 w:rsidRPr="00D96439"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Администрация</w:t>
            </w:r>
          </w:p>
        </w:tc>
      </w:tr>
      <w:tr w:rsidR="00BF43FE" w:rsidRPr="006C31D0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3FE" w:rsidRPr="000938B1" w:rsidRDefault="00BF43FE" w:rsidP="000938B1">
            <w:pPr>
              <w:spacing w:line="238" w:lineRule="auto"/>
              <w:jc w:val="left"/>
              <w:rPr>
                <w:sz w:val="24"/>
                <w:lang w:val="ru-RU"/>
              </w:rPr>
            </w:pPr>
            <w:r w:rsidRPr="00BF43FE">
              <w:rPr>
                <w:sz w:val="24"/>
              </w:rPr>
              <w:t>Заседание Совета профилактики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3FE" w:rsidRDefault="00BF43FE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3FE" w:rsidRPr="00D96439" w:rsidRDefault="00BF43FE" w:rsidP="002B70D4">
            <w:pPr>
              <w:spacing w:line="259" w:lineRule="auto"/>
              <w:jc w:val="center"/>
              <w:rPr>
                <w:lang w:val="ru-RU"/>
              </w:rPr>
            </w:pPr>
            <w:r w:rsidRPr="00D96439">
              <w:t>Согласно планированию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3FE" w:rsidRPr="00D96439" w:rsidRDefault="00BF43FE" w:rsidP="002B70D4">
            <w:pPr>
              <w:spacing w:line="259" w:lineRule="auto"/>
              <w:jc w:val="left"/>
              <w:rPr>
                <w:lang w:val="ru-RU"/>
              </w:rPr>
            </w:pPr>
            <w:r w:rsidRPr="00D96439">
              <w:rPr>
                <w:lang w:val="ru-RU"/>
              </w:rPr>
              <w:t>Председатель Совета профилактики</w:t>
            </w:r>
          </w:p>
        </w:tc>
      </w:tr>
      <w:tr w:rsidR="00BF43FE" w:rsidRPr="00BF43FE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3FE" w:rsidRPr="00BF43FE" w:rsidRDefault="00BF43FE" w:rsidP="000938B1">
            <w:pPr>
              <w:spacing w:line="238" w:lineRule="auto"/>
              <w:jc w:val="left"/>
              <w:rPr>
                <w:sz w:val="24"/>
                <w:lang w:val="ru-RU"/>
              </w:rPr>
            </w:pPr>
            <w:r w:rsidRPr="00BF43FE">
              <w:rPr>
                <w:sz w:val="24"/>
                <w:szCs w:val="28"/>
                <w:lang w:val="ru-RU"/>
              </w:rPr>
              <w:t>Конкурсы по ОБЖ разных уровней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3FE" w:rsidRDefault="00BF43FE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3FE" w:rsidRPr="00D96439" w:rsidRDefault="00BF43FE" w:rsidP="002B70D4">
            <w:pPr>
              <w:spacing w:line="259" w:lineRule="auto"/>
              <w:jc w:val="center"/>
              <w:rPr>
                <w:lang w:val="ru-RU"/>
              </w:rPr>
            </w:pPr>
            <w:r w:rsidRPr="00D96439">
              <w:rPr>
                <w:lang w:val="ru-RU"/>
              </w:rPr>
              <w:t>В течение года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3FE" w:rsidRPr="00D96439" w:rsidRDefault="00BF43FE" w:rsidP="002B70D4">
            <w:pPr>
              <w:spacing w:line="259" w:lineRule="auto"/>
              <w:jc w:val="left"/>
              <w:rPr>
                <w:lang w:val="ru-RU"/>
              </w:rPr>
            </w:pPr>
            <w:r w:rsidRPr="00D96439">
              <w:rPr>
                <w:lang w:val="ru-RU"/>
              </w:rPr>
              <w:t>Руководитель ОБЖ, классные руководители</w:t>
            </w:r>
          </w:p>
        </w:tc>
      </w:tr>
      <w:tr w:rsidR="00BF43FE" w:rsidRPr="00BF43FE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3FE" w:rsidRPr="00BF43FE" w:rsidRDefault="00BF43FE" w:rsidP="000938B1">
            <w:pPr>
              <w:spacing w:line="238" w:lineRule="auto"/>
              <w:jc w:val="left"/>
              <w:rPr>
                <w:sz w:val="24"/>
                <w:szCs w:val="28"/>
                <w:lang w:val="ru-RU"/>
              </w:rPr>
            </w:pPr>
            <w:r w:rsidRPr="00BF43FE">
              <w:rPr>
                <w:sz w:val="24"/>
                <w:szCs w:val="28"/>
                <w:lang w:val="ru-RU"/>
              </w:rPr>
              <w:t>Единые дни ГО и ЧС, Всероссийские открытые уроки безопасности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3FE" w:rsidRDefault="00BF43FE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3FE" w:rsidRPr="00D96439" w:rsidRDefault="00BF43FE" w:rsidP="002B70D4">
            <w:pPr>
              <w:spacing w:line="259" w:lineRule="auto"/>
              <w:jc w:val="center"/>
              <w:rPr>
                <w:lang w:val="ru-RU"/>
              </w:rPr>
            </w:pPr>
            <w:r w:rsidRPr="00D96439">
              <w:rPr>
                <w:lang w:val="ru-RU"/>
              </w:rPr>
              <w:t>В течение года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3FE" w:rsidRPr="00D96439" w:rsidRDefault="00BF43FE" w:rsidP="002B70D4">
            <w:pPr>
              <w:spacing w:line="259" w:lineRule="auto"/>
              <w:jc w:val="left"/>
              <w:rPr>
                <w:lang w:val="ru-RU"/>
              </w:rPr>
            </w:pPr>
            <w:r w:rsidRPr="00D96439">
              <w:rPr>
                <w:lang w:val="ru-RU"/>
              </w:rPr>
              <w:t>Руководитель ОБЖ, классные руководители</w:t>
            </w:r>
          </w:p>
        </w:tc>
      </w:tr>
      <w:tr w:rsidR="00F00CE9" w:rsidRPr="009F5C45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E9" w:rsidRPr="00BF3AEC" w:rsidRDefault="00F00CE9" w:rsidP="00CC03B9">
            <w:pPr>
              <w:jc w:val="left"/>
              <w:rPr>
                <w:rFonts w:eastAsia="Calibri"/>
                <w:kern w:val="0"/>
                <w:sz w:val="24"/>
                <w:lang w:val="ru-RU" w:eastAsia="en-US"/>
              </w:rPr>
            </w:pPr>
            <w:r w:rsidRPr="00BF3AEC">
              <w:rPr>
                <w:sz w:val="24"/>
                <w:lang w:val="ru-RU"/>
              </w:rPr>
              <w:t>Мероприятия месячников безопасности  и гражданской защиты детей (</w:t>
            </w:r>
            <w:r w:rsidRPr="00BF3AEC">
              <w:rPr>
                <w:rFonts w:eastAsia="Calibri"/>
                <w:kern w:val="0"/>
                <w:sz w:val="24"/>
                <w:lang w:val="ru-RU" w:eastAsia="en-US"/>
              </w:rPr>
              <w:t xml:space="preserve">по профилактике ДДТТ, пожарной безопасности, экстремизма, терроризма, разработка   схемы-маршрута «Дом-школа-дом», </w:t>
            </w:r>
            <w:r w:rsidRPr="00BF3AEC">
              <w:rPr>
                <w:sz w:val="24"/>
                <w:lang w:val="ru-RU"/>
              </w:rPr>
              <w:t>учебно-тренировочная  эвакуация учащихся из здания)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E9" w:rsidRPr="006C31D0" w:rsidRDefault="00F00CE9" w:rsidP="00CC03B9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E9" w:rsidRPr="006C31D0" w:rsidRDefault="00F00CE9" w:rsidP="00CC03B9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сентябрь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E9" w:rsidRPr="006C31D0" w:rsidRDefault="00F00CE9" w:rsidP="00CC03B9">
            <w:pPr>
              <w:wordWrap/>
              <w:autoSpaceDE/>
              <w:autoSpaceDN/>
              <w:ind w:right="-1"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Методист по ВР, вожатая, классные руководители учитель ОБЖ</w:t>
            </w:r>
          </w:p>
        </w:tc>
      </w:tr>
      <w:tr w:rsidR="00F00CE9" w:rsidRPr="009F5C45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E9" w:rsidRPr="006C31D0" w:rsidRDefault="00F00CE9" w:rsidP="00CC03B9">
            <w:pPr>
              <w:widowControl/>
              <w:wordWrap/>
              <w:autoSpaceDE/>
              <w:autoSpaceDN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D7053B">
              <w:rPr>
                <w:sz w:val="24"/>
                <w:lang w:val="ru-RU"/>
              </w:rPr>
              <w:t>Мероприятия месячника правового воспитания и профилактики правонарушений.  (правовые, профилактические игры, беседы и т.п.)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E9" w:rsidRPr="006C31D0" w:rsidRDefault="00F00CE9" w:rsidP="00CC03B9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E9" w:rsidRPr="006C31D0" w:rsidRDefault="00F00CE9" w:rsidP="00CC03B9">
            <w:pPr>
              <w:widowControl/>
              <w:wordWrap/>
              <w:autoSpaceDE/>
              <w:autoSpaceDN/>
              <w:ind w:firstLine="85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октябрь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E9" w:rsidRPr="006C31D0" w:rsidRDefault="00F00CE9" w:rsidP="00CC03B9">
            <w:pPr>
              <w:widowControl/>
              <w:wordWrap/>
              <w:autoSpaceDE/>
              <w:autoSpaceDN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Методист по ВР, вожатая, классные руководители, соц. педагог</w:t>
            </w:r>
          </w:p>
        </w:tc>
      </w:tr>
      <w:tr w:rsidR="00F00CE9" w:rsidRPr="006C31D0" w:rsidTr="00EF3306">
        <w:trPr>
          <w:gridAfter w:val="3"/>
          <w:wAfter w:w="9395" w:type="dxa"/>
        </w:trPr>
        <w:tc>
          <w:tcPr>
            <w:tcW w:w="109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E9" w:rsidRPr="00F00CE9" w:rsidRDefault="00F00CE9" w:rsidP="005C2A94">
            <w:pPr>
              <w:wordWrap/>
              <w:autoSpaceDE/>
              <w:autoSpaceDN/>
              <w:ind w:right="-1"/>
              <w:jc w:val="center"/>
              <w:rPr>
                <w:rFonts w:eastAsia="№Е"/>
                <w:b/>
                <w:kern w:val="0"/>
                <w:sz w:val="24"/>
                <w:lang w:val="ru-RU" w:eastAsia="ru-RU"/>
              </w:rPr>
            </w:pPr>
            <w:r w:rsidRPr="00F00CE9">
              <w:rPr>
                <w:rFonts w:eastAsia="№Е"/>
                <w:b/>
                <w:color w:val="000000"/>
                <w:kern w:val="0"/>
                <w:sz w:val="24"/>
                <w:lang w:val="ru-RU" w:eastAsia="ru-RU"/>
              </w:rPr>
              <w:t>Работа с родителями</w:t>
            </w:r>
          </w:p>
        </w:tc>
      </w:tr>
      <w:tr w:rsidR="00F00CE9" w:rsidRPr="006C31D0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E9" w:rsidRPr="006C31D0" w:rsidRDefault="00F00CE9" w:rsidP="002E349B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F00CE9" w:rsidRPr="006C31D0" w:rsidRDefault="00F00CE9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kern w:val="0"/>
                <w:sz w:val="24"/>
                <w:lang w:val="ru-RU" w:eastAsia="ru-RU"/>
              </w:rPr>
              <w:t>Дела, события, мероприятия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E9" w:rsidRPr="006C31D0" w:rsidRDefault="00F00CE9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F00CE9" w:rsidRPr="006C31D0" w:rsidRDefault="00F00CE9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Классы 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E9" w:rsidRPr="006C31D0" w:rsidRDefault="00F00CE9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Ориентировочное</w:t>
            </w:r>
          </w:p>
          <w:p w:rsidR="00F00CE9" w:rsidRPr="006C31D0" w:rsidRDefault="00F00CE9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время </w:t>
            </w:r>
          </w:p>
          <w:p w:rsidR="00F00CE9" w:rsidRPr="006C31D0" w:rsidRDefault="00F00CE9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проведения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E9" w:rsidRPr="006C31D0" w:rsidRDefault="00F00CE9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F00CE9" w:rsidRPr="006C31D0" w:rsidRDefault="00F00CE9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Ответственные</w:t>
            </w:r>
          </w:p>
        </w:tc>
      </w:tr>
      <w:tr w:rsidR="00F00CE9" w:rsidRPr="009F5C45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E9" w:rsidRPr="006C31D0" w:rsidRDefault="00F00CE9" w:rsidP="001D0A3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sz w:val="24"/>
                <w:lang w:val="ru-RU"/>
              </w:rPr>
              <w:t>Участие родит</w:t>
            </w:r>
            <w:r>
              <w:rPr>
                <w:sz w:val="24"/>
                <w:lang w:val="ru-RU"/>
              </w:rPr>
              <w:t xml:space="preserve">елей в проведении общешкольных, </w:t>
            </w:r>
            <w:r w:rsidRPr="006C31D0">
              <w:rPr>
                <w:sz w:val="24"/>
                <w:lang w:val="ru-RU"/>
              </w:rPr>
              <w:t>классных мероприятий</w:t>
            </w:r>
            <w:r>
              <w:rPr>
                <w:sz w:val="24"/>
                <w:lang w:val="ru-RU"/>
              </w:rPr>
              <w:t xml:space="preserve">: 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E9" w:rsidRPr="006C31D0" w:rsidRDefault="00F00CE9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E9" w:rsidRPr="006C31D0" w:rsidRDefault="00F00CE9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В течение года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E9" w:rsidRPr="006C31D0" w:rsidRDefault="00F00CE9" w:rsidP="002E349B">
            <w:pPr>
              <w:wordWrap/>
              <w:autoSpaceDE/>
              <w:autoSpaceDN/>
              <w:ind w:right="-1"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 xml:space="preserve"> Методист по ВР, вожатая, классные руководители</w:t>
            </w:r>
          </w:p>
        </w:tc>
      </w:tr>
      <w:tr w:rsidR="00F00CE9" w:rsidRPr="006C31D0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E9" w:rsidRPr="006C31D0" w:rsidRDefault="00F00CE9" w:rsidP="002E349B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14040C">
              <w:rPr>
                <w:sz w:val="24"/>
                <w:lang w:val="ru-RU"/>
              </w:rPr>
              <w:t>Общешкольное родительское собрание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E9" w:rsidRPr="006C31D0" w:rsidRDefault="00F00CE9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E9" w:rsidRPr="006C31D0" w:rsidRDefault="00F00CE9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Октябрь, март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E9" w:rsidRPr="006C31D0" w:rsidRDefault="00F00CE9" w:rsidP="002E349B">
            <w:pPr>
              <w:wordWrap/>
              <w:autoSpaceDE/>
              <w:autoSpaceDN/>
              <w:ind w:right="-1"/>
              <w:jc w:val="center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Директор школы</w:t>
            </w:r>
          </w:p>
        </w:tc>
      </w:tr>
      <w:tr w:rsidR="00F00CE9" w:rsidRPr="006C31D0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E9" w:rsidRPr="0014040C" w:rsidRDefault="00F00CE9" w:rsidP="002E349B">
            <w:pPr>
              <w:wordWrap/>
              <w:autoSpaceDE/>
              <w:autoSpaceDN/>
              <w:ind w:right="-1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r w:rsidRPr="0014040C">
              <w:rPr>
                <w:sz w:val="24"/>
                <w:lang w:val="ru-RU"/>
              </w:rPr>
              <w:t>едагогическое просвещение родителей по вопросам воспитания детей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E9" w:rsidRPr="006C31D0" w:rsidRDefault="00F00CE9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E9" w:rsidRDefault="00F00CE9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 раз/четверть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E9" w:rsidRDefault="00F00CE9" w:rsidP="002E349B">
            <w:pPr>
              <w:wordWrap/>
              <w:autoSpaceDE/>
              <w:autoSpaceDN/>
              <w:ind w:right="-1"/>
              <w:jc w:val="center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</w:tc>
      </w:tr>
      <w:tr w:rsidR="00F00CE9" w:rsidRPr="006C31D0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E9" w:rsidRDefault="00F00CE9" w:rsidP="002E349B">
            <w:pPr>
              <w:wordWrap/>
              <w:autoSpaceDE/>
              <w:autoSpaceDN/>
              <w:ind w:right="-1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Информационное оповещение через школьный сайт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E9" w:rsidRDefault="00F00CE9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E9" w:rsidRDefault="00F00CE9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В течение года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E9" w:rsidRDefault="00F00CE9" w:rsidP="002E349B">
            <w:pPr>
              <w:wordWrap/>
              <w:autoSpaceDE/>
              <w:autoSpaceDN/>
              <w:ind w:right="-1"/>
              <w:jc w:val="center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 xml:space="preserve">Методист по ВР </w:t>
            </w:r>
          </w:p>
        </w:tc>
      </w:tr>
      <w:tr w:rsidR="00F00CE9" w:rsidRPr="006C31D0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E9" w:rsidRPr="006C31D0" w:rsidRDefault="00F00CE9" w:rsidP="002E349B">
            <w:pPr>
              <w:widowControl/>
              <w:wordWrap/>
              <w:autoSpaceDE/>
              <w:autoSpaceDN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6C31D0">
              <w:rPr>
                <w:sz w:val="24"/>
              </w:rPr>
              <w:t>Индивидуальные консультации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E9" w:rsidRPr="006C31D0" w:rsidRDefault="00F00CE9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E9" w:rsidRPr="006C31D0" w:rsidRDefault="00F00CE9" w:rsidP="002E349B">
            <w:pPr>
              <w:widowControl/>
              <w:wordWrap/>
              <w:autoSpaceDE/>
              <w:autoSpaceDN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В течение года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E9" w:rsidRPr="006C31D0" w:rsidRDefault="00F00CE9" w:rsidP="002E349B">
            <w:pPr>
              <w:widowControl/>
              <w:wordWrap/>
              <w:autoSpaceDE/>
              <w:autoSpaceDN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</w:tc>
      </w:tr>
      <w:tr w:rsidR="00F00CE9" w:rsidRPr="006C31D0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E9" w:rsidRPr="006C31D0" w:rsidRDefault="00F00CE9" w:rsidP="002E349B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Совет родителей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E9" w:rsidRPr="006C31D0" w:rsidRDefault="00F00CE9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E9" w:rsidRPr="00084A76" w:rsidRDefault="00F00CE9" w:rsidP="002E349B">
            <w:pPr>
              <w:widowControl/>
              <w:wordWrap/>
              <w:autoSpaceDE/>
              <w:autoSpaceDN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sz w:val="24"/>
                <w:lang w:val="ru-RU"/>
              </w:rPr>
              <w:t xml:space="preserve"> По плану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E9" w:rsidRPr="006C31D0" w:rsidRDefault="00F00CE9" w:rsidP="002E349B">
            <w:pPr>
              <w:widowControl/>
              <w:wordWrap/>
              <w:autoSpaceDE/>
              <w:autoSpaceDN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</w:tc>
      </w:tr>
      <w:tr w:rsidR="00F00CE9" w:rsidRPr="006C31D0" w:rsidTr="00EF3306">
        <w:trPr>
          <w:gridAfter w:val="3"/>
          <w:wAfter w:w="9395" w:type="dxa"/>
        </w:trPr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E9" w:rsidRPr="006C31D0" w:rsidRDefault="00F00CE9" w:rsidP="002E349B">
            <w:pPr>
              <w:pStyle w:val="ParaAttribute3"/>
              <w:wordWrap/>
              <w:jc w:val="left"/>
              <w:rPr>
                <w:spacing w:val="-6"/>
                <w:sz w:val="24"/>
                <w:szCs w:val="24"/>
              </w:rPr>
            </w:pPr>
            <w:r w:rsidRPr="006C31D0">
              <w:rPr>
                <w:spacing w:val="-6"/>
                <w:sz w:val="24"/>
                <w:szCs w:val="24"/>
              </w:rPr>
              <w:t xml:space="preserve">Работа Совета профилактики с </w:t>
            </w:r>
          </w:p>
          <w:p w:rsidR="00F00CE9" w:rsidRPr="00784F43" w:rsidRDefault="00F00CE9" w:rsidP="002E349B">
            <w:pPr>
              <w:pStyle w:val="ParaAttribute3"/>
              <w:wordWrap/>
              <w:jc w:val="left"/>
              <w:rPr>
                <w:spacing w:val="-6"/>
                <w:sz w:val="24"/>
                <w:szCs w:val="24"/>
              </w:rPr>
            </w:pPr>
            <w:r w:rsidRPr="006C31D0">
              <w:rPr>
                <w:spacing w:val="-6"/>
                <w:sz w:val="24"/>
                <w:szCs w:val="24"/>
              </w:rPr>
              <w:t>неблагополучными  семьями  по вопросам воспитания, обуче</w:t>
            </w:r>
            <w:r>
              <w:rPr>
                <w:spacing w:val="-6"/>
                <w:sz w:val="24"/>
                <w:szCs w:val="24"/>
              </w:rPr>
              <w:t>ния детей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E9" w:rsidRPr="006C31D0" w:rsidRDefault="00F00CE9" w:rsidP="002E349B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E9" w:rsidRPr="00784F43" w:rsidRDefault="00F00CE9" w:rsidP="002E349B">
            <w:pPr>
              <w:widowControl/>
              <w:wordWrap/>
              <w:autoSpaceDE/>
              <w:autoSpaceDN/>
              <w:jc w:val="left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По плану Совета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E9" w:rsidRPr="006C31D0" w:rsidRDefault="00F00CE9" w:rsidP="002E349B">
            <w:pPr>
              <w:widowControl/>
              <w:wordWrap/>
              <w:autoSpaceDE/>
              <w:autoSpaceDN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Председатель Совета</w:t>
            </w:r>
          </w:p>
        </w:tc>
      </w:tr>
      <w:tr w:rsidR="00F00CE9" w:rsidRPr="009F5C45" w:rsidTr="00EF3306">
        <w:trPr>
          <w:gridAfter w:val="3"/>
          <w:wAfter w:w="9395" w:type="dxa"/>
        </w:trPr>
        <w:tc>
          <w:tcPr>
            <w:tcW w:w="109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E9" w:rsidRDefault="00F00CE9" w:rsidP="00E03C20">
            <w:pPr>
              <w:pStyle w:val="ParaAttribute3"/>
              <w:rPr>
                <w:rStyle w:val="CharAttribute5"/>
                <w:rFonts w:eastAsia="№Е" w:hint="default"/>
                <w:sz w:val="24"/>
              </w:rPr>
            </w:pPr>
            <w:r w:rsidRPr="00E411F0">
              <w:rPr>
                <w:b/>
                <w:color w:val="000000"/>
                <w:sz w:val="24"/>
              </w:rPr>
              <w:t>Классное руководство</w:t>
            </w:r>
          </w:p>
          <w:p w:rsidR="00F00CE9" w:rsidRPr="00E03C20" w:rsidRDefault="00F00CE9" w:rsidP="00E03C20">
            <w:pPr>
              <w:pStyle w:val="ParaAttribute3"/>
              <w:rPr>
                <w:rStyle w:val="CharAttribute5"/>
                <w:rFonts w:eastAsia="№Е" w:hint="default"/>
                <w:color w:val="000000" w:themeColor="text1"/>
                <w:sz w:val="24"/>
                <w:szCs w:val="24"/>
              </w:rPr>
            </w:pPr>
            <w:r w:rsidRPr="00FF1D87">
              <w:rPr>
                <w:rStyle w:val="CharAttribute5"/>
                <w:rFonts w:eastAsia="№Е" w:hint="default"/>
                <w:sz w:val="24"/>
              </w:rPr>
              <w:t>(</w:t>
            </w:r>
            <w:r w:rsidRPr="00FF1D87">
              <w:rPr>
                <w:rStyle w:val="CharAttribute5"/>
                <w:rFonts w:eastAsia="№Е" w:hint="default"/>
                <w:sz w:val="24"/>
              </w:rPr>
              <w:t>согласно</w:t>
            </w:r>
            <w:r w:rsidRPr="00FF1D87">
              <w:rPr>
                <w:rStyle w:val="CharAttribute5"/>
                <w:rFonts w:eastAsia="№Е" w:hint="default"/>
                <w:sz w:val="24"/>
              </w:rPr>
              <w:t xml:space="preserve"> </w:t>
            </w:r>
            <w:r w:rsidRPr="00FF1D87">
              <w:rPr>
                <w:rStyle w:val="CharAttribute5"/>
                <w:rFonts w:eastAsia="№Е" w:hint="default"/>
                <w:sz w:val="24"/>
              </w:rPr>
              <w:t>индивидуальным</w:t>
            </w:r>
            <w:r w:rsidRPr="00FF1D87">
              <w:rPr>
                <w:rStyle w:val="CharAttribute5"/>
                <w:rFonts w:eastAsia="№Е" w:hint="default"/>
                <w:sz w:val="24"/>
              </w:rPr>
              <w:t xml:space="preserve"> </w:t>
            </w:r>
            <w:r w:rsidRPr="00FF1D87">
              <w:rPr>
                <w:rStyle w:val="CharAttribute5"/>
                <w:rFonts w:eastAsia="№Е" w:hint="default"/>
                <w:sz w:val="24"/>
              </w:rPr>
              <w:t>по</w:t>
            </w:r>
            <w:r w:rsidRPr="00FF1D87">
              <w:rPr>
                <w:rStyle w:val="CharAttribute5"/>
                <w:rFonts w:eastAsia="№Е" w:hint="default"/>
                <w:sz w:val="24"/>
              </w:rPr>
              <w:t xml:space="preserve"> </w:t>
            </w:r>
            <w:r w:rsidRPr="00FF1D87">
              <w:rPr>
                <w:rStyle w:val="CharAttribute5"/>
                <w:rFonts w:eastAsia="№Е" w:hint="default"/>
                <w:color w:val="000000" w:themeColor="text1"/>
                <w:sz w:val="24"/>
                <w:szCs w:val="24"/>
              </w:rPr>
              <w:t>планам</w:t>
            </w:r>
            <w:r w:rsidRPr="00FF1D87">
              <w:rPr>
                <w:rStyle w:val="CharAttribute5"/>
                <w:rFonts w:eastAsia="№Е" w:hint="default"/>
                <w:color w:val="000000" w:themeColor="text1"/>
                <w:sz w:val="24"/>
                <w:szCs w:val="24"/>
              </w:rPr>
              <w:t xml:space="preserve"> </w:t>
            </w:r>
            <w:r w:rsidRPr="00FF1D87">
              <w:rPr>
                <w:rStyle w:val="CharAttribute5"/>
                <w:rFonts w:eastAsia="№Е" w:hint="default"/>
                <w:color w:val="000000" w:themeColor="text1"/>
                <w:sz w:val="24"/>
                <w:szCs w:val="24"/>
              </w:rPr>
              <w:t>работы</w:t>
            </w:r>
            <w:r>
              <w:rPr>
                <w:rStyle w:val="CharAttribute5"/>
                <w:rFonts w:eastAsia="№Е" w:hint="default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CharAttribute5"/>
                <w:rFonts w:eastAsia="№Е" w:hint="default"/>
                <w:color w:val="000000" w:themeColor="text1"/>
                <w:sz w:val="24"/>
                <w:szCs w:val="24"/>
              </w:rPr>
              <w:t>классных</w:t>
            </w:r>
            <w:r>
              <w:rPr>
                <w:rStyle w:val="CharAttribute5"/>
                <w:rFonts w:eastAsia="№Е" w:hint="default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CharAttribute5"/>
                <w:rFonts w:eastAsia="№Е" w:hint="default"/>
                <w:color w:val="000000" w:themeColor="text1"/>
                <w:sz w:val="24"/>
                <w:szCs w:val="24"/>
              </w:rPr>
              <w:t>руководителей</w:t>
            </w:r>
            <w:r w:rsidRPr="00FF1D87">
              <w:rPr>
                <w:rStyle w:val="CharAttribute5"/>
                <w:rFonts w:eastAsia="№Е" w:hint="default"/>
                <w:sz w:val="24"/>
              </w:rPr>
              <w:t>)</w:t>
            </w:r>
          </w:p>
          <w:p w:rsidR="00F00CE9" w:rsidRPr="00E03C20" w:rsidRDefault="00F00CE9" w:rsidP="006E7460">
            <w:pPr>
              <w:wordWrap/>
              <w:autoSpaceDE/>
              <w:autoSpaceDN/>
              <w:ind w:right="-1"/>
              <w:jc w:val="center"/>
              <w:rPr>
                <w:rFonts w:eastAsia="№Е"/>
                <w:b/>
                <w:kern w:val="0"/>
                <w:sz w:val="24"/>
                <w:lang w:val="ru-RU" w:eastAsia="ru-RU"/>
              </w:rPr>
            </w:pPr>
          </w:p>
          <w:p w:rsidR="00F00CE9" w:rsidRPr="00EF3306" w:rsidRDefault="00F00CE9" w:rsidP="005C2A94">
            <w:pPr>
              <w:wordWrap/>
              <w:autoSpaceDE/>
              <w:autoSpaceDN/>
              <w:ind w:right="-1"/>
              <w:jc w:val="center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>
              <w:rPr>
                <w:b/>
                <w:i/>
                <w:sz w:val="24"/>
                <w:lang w:val="ru-RU"/>
              </w:rPr>
              <w:t xml:space="preserve"> </w:t>
            </w:r>
          </w:p>
        </w:tc>
      </w:tr>
      <w:tr w:rsidR="00F00CE9" w:rsidRPr="009F5C45" w:rsidTr="00EF3306">
        <w:trPr>
          <w:gridAfter w:val="3"/>
          <w:wAfter w:w="9395" w:type="dxa"/>
        </w:trPr>
        <w:tc>
          <w:tcPr>
            <w:tcW w:w="109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CE9" w:rsidRDefault="00F00CE9" w:rsidP="005C2A94">
            <w:pPr>
              <w:wordWrap/>
              <w:autoSpaceDE/>
              <w:autoSpaceDN/>
              <w:ind w:right="-1"/>
              <w:jc w:val="center"/>
              <w:rPr>
                <w:rFonts w:eastAsia="№Е"/>
                <w:b/>
                <w:color w:val="000000"/>
                <w:kern w:val="0"/>
                <w:sz w:val="24"/>
                <w:lang w:val="ru-RU" w:eastAsia="ru-RU"/>
              </w:rPr>
            </w:pPr>
            <w:r w:rsidRPr="00E411F0">
              <w:rPr>
                <w:rFonts w:eastAsia="№Е"/>
                <w:b/>
                <w:color w:val="000000"/>
                <w:kern w:val="0"/>
                <w:sz w:val="24"/>
                <w:lang w:val="ru-RU" w:eastAsia="ru-RU"/>
              </w:rPr>
              <w:t>Школьный урок</w:t>
            </w:r>
          </w:p>
          <w:p w:rsidR="00F00CE9" w:rsidRPr="00FF1D87" w:rsidRDefault="00F00CE9" w:rsidP="00D5346C">
            <w:pPr>
              <w:pStyle w:val="ParaAttribute3"/>
              <w:spacing w:line="360" w:lineRule="auto"/>
              <w:rPr>
                <w:rStyle w:val="CharAttribute5"/>
                <w:rFonts w:eastAsia="№Е" w:hint="default"/>
                <w:sz w:val="24"/>
              </w:rPr>
            </w:pPr>
            <w:r w:rsidRPr="00FF1D87">
              <w:rPr>
                <w:rStyle w:val="CharAttribute5"/>
                <w:rFonts w:eastAsia="№Е" w:hint="default"/>
                <w:sz w:val="24"/>
              </w:rPr>
              <w:t>(</w:t>
            </w:r>
            <w:r w:rsidRPr="00FF1D87">
              <w:rPr>
                <w:rStyle w:val="CharAttribute5"/>
                <w:rFonts w:eastAsia="№Е" w:hint="default"/>
                <w:sz w:val="24"/>
              </w:rPr>
              <w:t>согласно</w:t>
            </w:r>
            <w:r w:rsidRPr="00FF1D87">
              <w:rPr>
                <w:rStyle w:val="CharAttribute5"/>
                <w:rFonts w:eastAsia="№Е" w:hint="default"/>
                <w:sz w:val="24"/>
              </w:rPr>
              <w:t xml:space="preserve"> </w:t>
            </w:r>
            <w:r w:rsidRPr="00FF1D87">
              <w:rPr>
                <w:rStyle w:val="CharAttribute5"/>
                <w:rFonts w:eastAsia="№Е" w:hint="default"/>
                <w:sz w:val="24"/>
              </w:rPr>
              <w:t>индивидуальным</w:t>
            </w:r>
            <w:r w:rsidRPr="00FF1D87">
              <w:rPr>
                <w:rStyle w:val="CharAttribute5"/>
                <w:rFonts w:eastAsia="№Е" w:hint="default"/>
                <w:sz w:val="24"/>
              </w:rPr>
              <w:t xml:space="preserve"> </w:t>
            </w:r>
            <w:r>
              <w:rPr>
                <w:rStyle w:val="CharAttribute5"/>
                <w:rFonts w:eastAsia="№Е" w:hint="default"/>
                <w:sz w:val="24"/>
              </w:rPr>
              <w:t xml:space="preserve"> </w:t>
            </w:r>
            <w:r w:rsidRPr="00FF1D87">
              <w:rPr>
                <w:rStyle w:val="CharAttribute5"/>
                <w:rFonts w:eastAsia="№Е" w:hint="default"/>
                <w:color w:val="000000" w:themeColor="text1"/>
                <w:sz w:val="24"/>
                <w:szCs w:val="24"/>
              </w:rPr>
              <w:t>планам</w:t>
            </w:r>
            <w:r w:rsidRPr="00FF1D87">
              <w:rPr>
                <w:rStyle w:val="CharAttribute5"/>
                <w:rFonts w:eastAsia="№Е" w:hint="default"/>
                <w:color w:val="000000" w:themeColor="text1"/>
                <w:sz w:val="24"/>
                <w:szCs w:val="24"/>
              </w:rPr>
              <w:t xml:space="preserve"> </w:t>
            </w:r>
            <w:r w:rsidRPr="00FF1D87">
              <w:rPr>
                <w:rStyle w:val="CharAttribute5"/>
                <w:rFonts w:eastAsia="№Е" w:hint="default"/>
                <w:color w:val="000000" w:themeColor="text1"/>
                <w:sz w:val="24"/>
                <w:szCs w:val="24"/>
              </w:rPr>
              <w:t>работы</w:t>
            </w:r>
            <w:r>
              <w:rPr>
                <w:rStyle w:val="CharAttribute5"/>
                <w:rFonts w:eastAsia="№Е" w:hint="default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CharAttribute5"/>
                <w:rFonts w:eastAsia="№Е" w:hint="default"/>
                <w:color w:val="000000" w:themeColor="text1"/>
                <w:sz w:val="24"/>
                <w:szCs w:val="24"/>
              </w:rPr>
              <w:t>учителей</w:t>
            </w:r>
            <w:r>
              <w:rPr>
                <w:rStyle w:val="CharAttribute5"/>
                <w:rFonts w:eastAsia="№Е" w:hint="default"/>
                <w:color w:val="000000" w:themeColor="text1"/>
                <w:sz w:val="24"/>
                <w:szCs w:val="24"/>
              </w:rPr>
              <w:t>-</w:t>
            </w:r>
            <w:r>
              <w:rPr>
                <w:rStyle w:val="CharAttribute5"/>
                <w:rFonts w:eastAsia="№Е" w:hint="default"/>
                <w:color w:val="000000" w:themeColor="text1"/>
                <w:sz w:val="24"/>
                <w:szCs w:val="24"/>
              </w:rPr>
              <w:t>предметников</w:t>
            </w:r>
            <w:r w:rsidRPr="00FF1D87">
              <w:rPr>
                <w:rStyle w:val="CharAttribute5"/>
                <w:rFonts w:eastAsia="№Е" w:hint="default"/>
                <w:sz w:val="24"/>
              </w:rPr>
              <w:t>)</w:t>
            </w:r>
          </w:p>
          <w:p w:rsidR="00F00CE9" w:rsidRPr="005C2A94" w:rsidRDefault="00F00CE9" w:rsidP="005C2A94">
            <w:pPr>
              <w:wordWrap/>
              <w:autoSpaceDE/>
              <w:autoSpaceDN/>
              <w:ind w:right="-1"/>
              <w:jc w:val="center"/>
              <w:rPr>
                <w:rFonts w:eastAsia="№Е"/>
                <w:b/>
                <w:color w:val="000000"/>
                <w:kern w:val="0"/>
                <w:sz w:val="24"/>
                <w:lang w:val="ru-RU" w:eastAsia="ru-RU"/>
              </w:rPr>
            </w:pPr>
          </w:p>
        </w:tc>
      </w:tr>
    </w:tbl>
    <w:p w:rsidR="002E349B" w:rsidRDefault="002E349B" w:rsidP="002E349B">
      <w:pPr>
        <w:wordWrap/>
        <w:adjustRightInd w:val="0"/>
        <w:ind w:right="-1" w:firstLine="567"/>
        <w:rPr>
          <w:sz w:val="24"/>
          <w:lang w:val="ru-RU"/>
        </w:rPr>
      </w:pPr>
    </w:p>
    <w:sectPr w:rsidR="002E349B" w:rsidSect="002E349B">
      <w:footerReference w:type="default" r:id="rId7"/>
      <w:endnotePr>
        <w:numFmt w:val="decimal"/>
      </w:endnotePr>
      <w:pgSz w:w="11907" w:h="16839" w:code="9"/>
      <w:pgMar w:top="851" w:right="567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21DF" w:rsidRDefault="00D121DF">
      <w:r>
        <w:separator/>
      </w:r>
    </w:p>
  </w:endnote>
  <w:endnote w:type="continuationSeparator" w:id="0">
    <w:p w:rsidR="00D121DF" w:rsidRDefault="00D12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№Е">
    <w:altName w:val="Calibri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5FC" w:rsidRPr="00BD5383" w:rsidRDefault="002E349B" w:rsidP="00021E47">
    <w:pPr>
      <w:pStyle w:val="af7"/>
      <w:jc w:val="center"/>
      <w:rPr>
        <w:rFonts w:ascii="Century Gothic" w:hAnsi="Century Gothic"/>
        <w:sz w:val="16"/>
        <w:szCs w:val="16"/>
      </w:rPr>
    </w:pPr>
    <w:r w:rsidRPr="00BD5383">
      <w:rPr>
        <w:rFonts w:ascii="Century Gothic" w:hAnsi="Century Gothic"/>
        <w:sz w:val="16"/>
        <w:szCs w:val="16"/>
      </w:rPr>
      <w:fldChar w:fldCharType="begin"/>
    </w:r>
    <w:r w:rsidRPr="00BD5383">
      <w:rPr>
        <w:rFonts w:ascii="Century Gothic" w:hAnsi="Century Gothic"/>
        <w:sz w:val="16"/>
        <w:szCs w:val="16"/>
      </w:rPr>
      <w:instrText>PAGE   \* MERGEFORMAT</w:instrText>
    </w:r>
    <w:r w:rsidRPr="00BD5383">
      <w:rPr>
        <w:rFonts w:ascii="Century Gothic" w:hAnsi="Century Gothic"/>
        <w:sz w:val="16"/>
        <w:szCs w:val="16"/>
      </w:rPr>
      <w:fldChar w:fldCharType="separate"/>
    </w:r>
    <w:r w:rsidR="009F5C45" w:rsidRPr="009F5C45">
      <w:rPr>
        <w:rFonts w:ascii="Century Gothic" w:hAnsi="Century Gothic"/>
        <w:noProof/>
        <w:sz w:val="16"/>
        <w:szCs w:val="16"/>
        <w:lang w:val="ru-RU"/>
      </w:rPr>
      <w:t>3</w:t>
    </w:r>
    <w:r w:rsidRPr="00BD5383">
      <w:rPr>
        <w:rFonts w:ascii="Century Gothic" w:hAnsi="Century Gothic"/>
        <w:sz w:val="16"/>
        <w:szCs w:val="16"/>
      </w:rPr>
      <w:fldChar w:fldCharType="end"/>
    </w:r>
  </w:p>
  <w:p w:rsidR="00FB05FC" w:rsidRDefault="00D121DF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21DF" w:rsidRDefault="00D121DF">
      <w:r>
        <w:separator/>
      </w:r>
    </w:p>
  </w:footnote>
  <w:footnote w:type="continuationSeparator" w:id="0">
    <w:p w:rsidR="00D121DF" w:rsidRDefault="00D121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275"/>
        </w:tabs>
        <w:ind w:left="1275" w:hanging="555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E"/>
    <w:multiLevelType w:val="singleLevel"/>
    <w:tmpl w:val="0000000E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5AC56BD"/>
    <w:multiLevelType w:val="hybridMultilevel"/>
    <w:tmpl w:val="A96040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4941DA"/>
    <w:multiLevelType w:val="hybridMultilevel"/>
    <w:tmpl w:val="13BC5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0B2BC7"/>
    <w:multiLevelType w:val="hybridMultilevel"/>
    <w:tmpl w:val="46548F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12CEE430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2" w:tplc="9A42631E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3" w:tplc="E0C470F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4" w:tplc="3CF6320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5" w:tplc="BD60C5A2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6" w:tplc="60B2E1B6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7" w:tplc="9176D20C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8" w:tplc="9D5C3CA4">
      <w:start w:val="1"/>
      <w:numFmt w:val="bullet"/>
      <w:lvlText w:val=""/>
      <w:lvlJc w:val="left"/>
      <w:pPr>
        <w:ind w:left="720" w:hanging="360"/>
      </w:pPr>
      <w:rPr>
        <w:sz w:val="28"/>
      </w:rPr>
    </w:lvl>
  </w:abstractNum>
  <w:abstractNum w:abstractNumId="7" w15:restartNumberingAfterBreak="0">
    <w:nsid w:val="0E6D1BDA"/>
    <w:multiLevelType w:val="hybridMultilevel"/>
    <w:tmpl w:val="6D68AA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0E2601D"/>
    <w:multiLevelType w:val="hybridMultilevel"/>
    <w:tmpl w:val="4B1CF7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3096F0E"/>
    <w:multiLevelType w:val="hybridMultilevel"/>
    <w:tmpl w:val="612C4620"/>
    <w:lvl w:ilvl="0" w:tplc="0419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1336363B"/>
    <w:multiLevelType w:val="hybridMultilevel"/>
    <w:tmpl w:val="0924E8A0"/>
    <w:lvl w:ilvl="0" w:tplc="DBA83C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48159B0"/>
    <w:multiLevelType w:val="hybridMultilevel"/>
    <w:tmpl w:val="D548E7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188B2EFB"/>
    <w:multiLevelType w:val="hybridMultilevel"/>
    <w:tmpl w:val="120226DC"/>
    <w:lvl w:ilvl="0" w:tplc="77D6DE62">
      <w:start w:val="1"/>
      <w:numFmt w:val="decimal"/>
      <w:lvlText w:val="%1."/>
      <w:lvlJc w:val="left"/>
      <w:pPr>
        <w:tabs>
          <w:tab w:val="num" w:pos="2895"/>
        </w:tabs>
        <w:ind w:left="289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13" w15:restartNumberingAfterBreak="0">
    <w:nsid w:val="194E053D"/>
    <w:multiLevelType w:val="hybridMultilevel"/>
    <w:tmpl w:val="F64C5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474961"/>
    <w:multiLevelType w:val="hybridMultilevel"/>
    <w:tmpl w:val="8B223FAE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1A816DB2"/>
    <w:multiLevelType w:val="hybridMultilevel"/>
    <w:tmpl w:val="27E85C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C62BB6"/>
    <w:multiLevelType w:val="hybridMultilevel"/>
    <w:tmpl w:val="B25029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1C050F77"/>
    <w:multiLevelType w:val="hybridMultilevel"/>
    <w:tmpl w:val="F7F04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DC65D1"/>
    <w:multiLevelType w:val="hybridMultilevel"/>
    <w:tmpl w:val="CC6E3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1C22B1"/>
    <w:multiLevelType w:val="hybridMultilevel"/>
    <w:tmpl w:val="2FBE0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12CEE430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2" w:tplc="9A42631E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3" w:tplc="E0C470F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4" w:tplc="3CF6320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5" w:tplc="BD60C5A2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6" w:tplc="60B2E1B6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7" w:tplc="9176D20C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8" w:tplc="9D5C3CA4">
      <w:start w:val="1"/>
      <w:numFmt w:val="bullet"/>
      <w:lvlText w:val=""/>
      <w:lvlJc w:val="left"/>
      <w:pPr>
        <w:ind w:left="720" w:hanging="360"/>
      </w:pPr>
      <w:rPr>
        <w:sz w:val="28"/>
      </w:rPr>
    </w:lvl>
  </w:abstractNum>
  <w:abstractNum w:abstractNumId="20" w15:restartNumberingAfterBreak="0">
    <w:nsid w:val="26E71F2B"/>
    <w:multiLevelType w:val="hybridMultilevel"/>
    <w:tmpl w:val="F9607170"/>
    <w:lvl w:ilvl="0" w:tplc="6234DF6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0EC0990"/>
    <w:multiLevelType w:val="hybridMultilevel"/>
    <w:tmpl w:val="F9CA3F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3A75A6E"/>
    <w:multiLevelType w:val="hybridMultilevel"/>
    <w:tmpl w:val="1BCE19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7E34E37"/>
    <w:multiLevelType w:val="hybridMultilevel"/>
    <w:tmpl w:val="B442DBB8"/>
    <w:lvl w:ilvl="0" w:tplc="921496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38A97836"/>
    <w:multiLevelType w:val="hybridMultilevel"/>
    <w:tmpl w:val="FA5E6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1D3F26"/>
    <w:multiLevelType w:val="hybridMultilevel"/>
    <w:tmpl w:val="3D1231C6"/>
    <w:lvl w:ilvl="0" w:tplc="16645070">
      <w:start w:val="1"/>
      <w:numFmt w:val="decimal"/>
      <w:lvlText w:val="%1)"/>
      <w:lvlJc w:val="left"/>
      <w:pPr>
        <w:ind w:left="1461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1465D6A"/>
    <w:multiLevelType w:val="hybridMultilevel"/>
    <w:tmpl w:val="965E31B2"/>
    <w:lvl w:ilvl="0" w:tplc="7B526A0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2416D99"/>
    <w:multiLevelType w:val="hybridMultilevel"/>
    <w:tmpl w:val="C0CCE27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4454AE2"/>
    <w:multiLevelType w:val="hybridMultilevel"/>
    <w:tmpl w:val="14DE0E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9672FBD"/>
    <w:multiLevelType w:val="hybridMultilevel"/>
    <w:tmpl w:val="679ADA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2194DA6"/>
    <w:multiLevelType w:val="hybridMultilevel"/>
    <w:tmpl w:val="38E28D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2320EEC"/>
    <w:multiLevelType w:val="hybridMultilevel"/>
    <w:tmpl w:val="50B4A3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81F6C40"/>
    <w:multiLevelType w:val="hybridMultilevel"/>
    <w:tmpl w:val="678CD7AC"/>
    <w:lvl w:ilvl="0" w:tplc="83E0B5B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B13E0AD6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38022244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D7A2128E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110404E6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61D805C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1898C364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6E821398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157462A0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3" w15:restartNumberingAfterBreak="0">
    <w:nsid w:val="5AFC3154"/>
    <w:multiLevelType w:val="hybridMultilevel"/>
    <w:tmpl w:val="7966E48A"/>
    <w:lvl w:ilvl="0" w:tplc="98F0ADA8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B994B4A"/>
    <w:multiLevelType w:val="hybridMultilevel"/>
    <w:tmpl w:val="866C615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E32B1C"/>
    <w:multiLevelType w:val="hybridMultilevel"/>
    <w:tmpl w:val="187EDEFA"/>
    <w:lvl w:ilvl="0" w:tplc="CADCEB5E">
      <w:start w:val="1"/>
      <w:numFmt w:val="bullet"/>
      <w:lvlText w:val="-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807C08">
      <w:start w:val="1"/>
      <w:numFmt w:val="bullet"/>
      <w:lvlText w:val="o"/>
      <w:lvlJc w:val="left"/>
      <w:pPr>
        <w:ind w:left="12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DED3CA">
      <w:start w:val="1"/>
      <w:numFmt w:val="bullet"/>
      <w:lvlText w:val="▪"/>
      <w:lvlJc w:val="left"/>
      <w:pPr>
        <w:ind w:left="1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1EB87E">
      <w:start w:val="1"/>
      <w:numFmt w:val="bullet"/>
      <w:lvlText w:val="•"/>
      <w:lvlJc w:val="left"/>
      <w:pPr>
        <w:ind w:left="2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D471AC">
      <w:start w:val="1"/>
      <w:numFmt w:val="bullet"/>
      <w:lvlText w:val="o"/>
      <w:lvlJc w:val="left"/>
      <w:pPr>
        <w:ind w:left="3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666D78">
      <w:start w:val="1"/>
      <w:numFmt w:val="bullet"/>
      <w:lvlText w:val="▪"/>
      <w:lvlJc w:val="left"/>
      <w:pPr>
        <w:ind w:left="4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784C0C">
      <w:start w:val="1"/>
      <w:numFmt w:val="bullet"/>
      <w:lvlText w:val="•"/>
      <w:lvlJc w:val="left"/>
      <w:pPr>
        <w:ind w:left="4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521AA4">
      <w:start w:val="1"/>
      <w:numFmt w:val="bullet"/>
      <w:lvlText w:val="o"/>
      <w:lvlJc w:val="left"/>
      <w:pPr>
        <w:ind w:left="5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6C36D6">
      <w:start w:val="1"/>
      <w:numFmt w:val="bullet"/>
      <w:lvlText w:val="▪"/>
      <w:lvlJc w:val="left"/>
      <w:pPr>
        <w:ind w:left="6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5F6D2BAD"/>
    <w:multiLevelType w:val="hybridMultilevel"/>
    <w:tmpl w:val="729E8D7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0863F9E"/>
    <w:multiLevelType w:val="hybridMultilevel"/>
    <w:tmpl w:val="C504D6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2B5068"/>
    <w:multiLevelType w:val="hybridMultilevel"/>
    <w:tmpl w:val="DC1484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30A4E5A"/>
    <w:multiLevelType w:val="hybridMultilevel"/>
    <w:tmpl w:val="6D9C91B2"/>
    <w:lvl w:ilvl="0" w:tplc="5242147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E4646B6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91445C0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D11CDC1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7BD8750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6A3853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8C5AE8E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7390D4A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94065062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64F29B2"/>
    <w:multiLevelType w:val="hybridMultilevel"/>
    <w:tmpl w:val="A4DCFFA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672118C1"/>
    <w:multiLevelType w:val="hybridMultilevel"/>
    <w:tmpl w:val="BB205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F604A8"/>
    <w:multiLevelType w:val="hybridMultilevel"/>
    <w:tmpl w:val="B396F394"/>
    <w:lvl w:ilvl="0" w:tplc="0419000B">
      <w:start w:val="1"/>
      <w:numFmt w:val="bullet"/>
      <w:lvlText w:val=""/>
      <w:lvlJc w:val="left"/>
      <w:pPr>
        <w:ind w:left="10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43" w15:restartNumberingAfterBreak="0">
    <w:nsid w:val="68456562"/>
    <w:multiLevelType w:val="hybridMultilevel"/>
    <w:tmpl w:val="CEC4F20E"/>
    <w:lvl w:ilvl="0" w:tplc="EE9A2048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6EDE7C74"/>
    <w:multiLevelType w:val="hybridMultilevel"/>
    <w:tmpl w:val="783CF9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6F391A3E"/>
    <w:multiLevelType w:val="hybridMultilevel"/>
    <w:tmpl w:val="F0D0FD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727F34E7"/>
    <w:multiLevelType w:val="multilevel"/>
    <w:tmpl w:val="93326124"/>
    <w:lvl w:ilvl="0">
      <w:start w:val="1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7" w15:restartNumberingAfterBreak="0">
    <w:nsid w:val="72FE5617"/>
    <w:multiLevelType w:val="hybridMultilevel"/>
    <w:tmpl w:val="F8BCE668"/>
    <w:lvl w:ilvl="0" w:tplc="BFE8D9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5AB016D"/>
    <w:multiLevelType w:val="hybridMultilevel"/>
    <w:tmpl w:val="E1B6BE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" w15:restartNumberingAfterBreak="0">
    <w:nsid w:val="7DE337E1"/>
    <w:multiLevelType w:val="hybridMultilevel"/>
    <w:tmpl w:val="FB6C120A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7"/>
  </w:num>
  <w:num w:numId="3">
    <w:abstractNumId w:val="19"/>
  </w:num>
  <w:num w:numId="4">
    <w:abstractNumId w:val="4"/>
  </w:num>
  <w:num w:numId="5">
    <w:abstractNumId w:val="18"/>
  </w:num>
  <w:num w:numId="6">
    <w:abstractNumId w:val="11"/>
  </w:num>
  <w:num w:numId="7">
    <w:abstractNumId w:val="0"/>
  </w:num>
  <w:num w:numId="8">
    <w:abstractNumId w:val="1"/>
  </w:num>
  <w:num w:numId="9">
    <w:abstractNumId w:val="2"/>
  </w:num>
  <w:num w:numId="10">
    <w:abstractNumId w:val="46"/>
  </w:num>
  <w:num w:numId="11">
    <w:abstractNumId w:val="32"/>
  </w:num>
  <w:num w:numId="12">
    <w:abstractNumId w:val="3"/>
  </w:num>
  <w:num w:numId="13">
    <w:abstractNumId w:val="14"/>
  </w:num>
  <w:num w:numId="14">
    <w:abstractNumId w:val="49"/>
  </w:num>
  <w:num w:numId="15">
    <w:abstractNumId w:val="43"/>
  </w:num>
  <w:num w:numId="16">
    <w:abstractNumId w:val="36"/>
  </w:num>
  <w:num w:numId="17">
    <w:abstractNumId w:val="13"/>
  </w:num>
  <w:num w:numId="18">
    <w:abstractNumId w:val="38"/>
  </w:num>
  <w:num w:numId="19">
    <w:abstractNumId w:val="39"/>
  </w:num>
  <w:num w:numId="20">
    <w:abstractNumId w:val="26"/>
  </w:num>
  <w:num w:numId="21">
    <w:abstractNumId w:val="10"/>
  </w:num>
  <w:num w:numId="22">
    <w:abstractNumId w:val="24"/>
  </w:num>
  <w:num w:numId="23">
    <w:abstractNumId w:val="41"/>
  </w:num>
  <w:num w:numId="24">
    <w:abstractNumId w:val="22"/>
  </w:num>
  <w:num w:numId="25">
    <w:abstractNumId w:val="8"/>
  </w:num>
  <w:num w:numId="26">
    <w:abstractNumId w:val="20"/>
  </w:num>
  <w:num w:numId="27">
    <w:abstractNumId w:val="9"/>
  </w:num>
  <w:num w:numId="28">
    <w:abstractNumId w:val="12"/>
  </w:num>
  <w:num w:numId="29">
    <w:abstractNumId w:val="34"/>
  </w:num>
  <w:num w:numId="30">
    <w:abstractNumId w:val="40"/>
  </w:num>
  <w:num w:numId="31">
    <w:abstractNumId w:val="28"/>
  </w:num>
  <w:num w:numId="32">
    <w:abstractNumId w:val="16"/>
  </w:num>
  <w:num w:numId="33">
    <w:abstractNumId w:val="6"/>
  </w:num>
  <w:num w:numId="34">
    <w:abstractNumId w:val="48"/>
  </w:num>
  <w:num w:numId="35">
    <w:abstractNumId w:val="45"/>
  </w:num>
  <w:num w:numId="36">
    <w:abstractNumId w:val="30"/>
  </w:num>
  <w:num w:numId="37">
    <w:abstractNumId w:val="44"/>
  </w:num>
  <w:num w:numId="38">
    <w:abstractNumId w:val="29"/>
  </w:num>
  <w:num w:numId="39">
    <w:abstractNumId w:val="7"/>
  </w:num>
  <w:num w:numId="40">
    <w:abstractNumId w:val="25"/>
  </w:num>
  <w:num w:numId="41">
    <w:abstractNumId w:val="47"/>
  </w:num>
  <w:num w:numId="42">
    <w:abstractNumId w:val="21"/>
  </w:num>
  <w:num w:numId="43">
    <w:abstractNumId w:val="31"/>
  </w:num>
  <w:num w:numId="44">
    <w:abstractNumId w:val="15"/>
  </w:num>
  <w:num w:numId="45">
    <w:abstractNumId w:val="37"/>
  </w:num>
  <w:num w:numId="46">
    <w:abstractNumId w:val="42"/>
  </w:num>
  <w:num w:numId="47">
    <w:abstractNumId w:val="23"/>
  </w:num>
  <w:num w:numId="48">
    <w:abstractNumId w:val="33"/>
  </w:num>
  <w:num w:numId="49">
    <w:abstractNumId w:val="17"/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5F6"/>
    <w:rsid w:val="00084A76"/>
    <w:rsid w:val="000938B1"/>
    <w:rsid w:val="000F4FE2"/>
    <w:rsid w:val="00193CDE"/>
    <w:rsid w:val="001D0A3E"/>
    <w:rsid w:val="001E7C23"/>
    <w:rsid w:val="002E349B"/>
    <w:rsid w:val="003575F6"/>
    <w:rsid w:val="00507B5E"/>
    <w:rsid w:val="005C2A94"/>
    <w:rsid w:val="006E7460"/>
    <w:rsid w:val="0091757B"/>
    <w:rsid w:val="009D1ACF"/>
    <w:rsid w:val="009F5C45"/>
    <w:rsid w:val="00B33F38"/>
    <w:rsid w:val="00BA5D97"/>
    <w:rsid w:val="00BF43FE"/>
    <w:rsid w:val="00CA553B"/>
    <w:rsid w:val="00D05DC5"/>
    <w:rsid w:val="00D121DF"/>
    <w:rsid w:val="00D5346C"/>
    <w:rsid w:val="00D7053B"/>
    <w:rsid w:val="00D96439"/>
    <w:rsid w:val="00E03C20"/>
    <w:rsid w:val="00E8532D"/>
    <w:rsid w:val="00EF3306"/>
    <w:rsid w:val="00F00CE9"/>
    <w:rsid w:val="00F91D87"/>
    <w:rsid w:val="00FA3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0A209A-8261-49D2-BBC1-201446F8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49B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styleId="2">
    <w:name w:val="heading 2"/>
    <w:basedOn w:val="a"/>
    <w:link w:val="20"/>
    <w:uiPriority w:val="9"/>
    <w:qFormat/>
    <w:rsid w:val="002E349B"/>
    <w:pPr>
      <w:widowControl/>
      <w:wordWrap/>
      <w:autoSpaceDE/>
      <w:autoSpaceDN/>
      <w:spacing w:before="100" w:beforeAutospacing="1" w:after="100" w:afterAutospacing="1"/>
      <w:jc w:val="left"/>
      <w:outlineLvl w:val="1"/>
    </w:pPr>
    <w:rPr>
      <w:b/>
      <w:bCs/>
      <w:kern w:val="0"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E349B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paragraph" w:customStyle="1" w:styleId="ParaAttribute30">
    <w:name w:val="ParaAttribute30"/>
    <w:rsid w:val="002E349B"/>
    <w:pPr>
      <w:spacing w:after="0" w:line="240" w:lineRule="auto"/>
      <w:ind w:left="709" w:right="566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2E349B"/>
    <w:pPr>
      <w:widowControl/>
      <w:wordWrap/>
      <w:autoSpaceDE/>
      <w:autoSpaceDN/>
      <w:ind w:left="400"/>
    </w:pPr>
    <w:rPr>
      <w:rFonts w:ascii="№Е" w:eastAsia="№Е"/>
      <w:szCs w:val="20"/>
      <w:lang w:val="x-none" w:eastAsia="x-none"/>
    </w:rPr>
  </w:style>
  <w:style w:type="character" w:customStyle="1" w:styleId="CharAttribute484">
    <w:name w:val="CharAttribute484"/>
    <w:uiPriority w:val="99"/>
    <w:rsid w:val="002E349B"/>
    <w:rPr>
      <w:rFonts w:ascii="Times New Roman" w:eastAsia="Times New Roman"/>
      <w:i/>
      <w:sz w:val="28"/>
    </w:rPr>
  </w:style>
  <w:style w:type="paragraph" w:styleId="a5">
    <w:name w:val="footnote text"/>
    <w:basedOn w:val="a"/>
    <w:link w:val="a6"/>
    <w:uiPriority w:val="99"/>
    <w:rsid w:val="002E349B"/>
    <w:pPr>
      <w:widowControl/>
      <w:wordWrap/>
      <w:autoSpaceDE/>
      <w:autoSpaceDN/>
      <w:jc w:val="left"/>
    </w:pPr>
    <w:rPr>
      <w:kern w:val="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2E349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rsid w:val="002E349B"/>
    <w:rPr>
      <w:vertAlign w:val="superscript"/>
    </w:rPr>
  </w:style>
  <w:style w:type="paragraph" w:customStyle="1" w:styleId="ParaAttribute38">
    <w:name w:val="ParaAttribute38"/>
    <w:rsid w:val="002E349B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2E349B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2E349B"/>
    <w:rPr>
      <w:rFonts w:ascii="Times New Roman" w:eastAsia="Times New Roman"/>
      <w:i/>
      <w:sz w:val="28"/>
    </w:rPr>
  </w:style>
  <w:style w:type="paragraph" w:styleId="a8">
    <w:name w:val="No Spacing"/>
    <w:link w:val="a9"/>
    <w:uiPriority w:val="1"/>
    <w:qFormat/>
    <w:rsid w:val="002E349B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customStyle="1" w:styleId="a9">
    <w:name w:val="Без интервала Знак"/>
    <w:link w:val="a8"/>
    <w:uiPriority w:val="1"/>
    <w:rsid w:val="002E349B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customStyle="1" w:styleId="CharAttribute511">
    <w:name w:val="CharAttribute511"/>
    <w:uiPriority w:val="99"/>
    <w:rsid w:val="002E349B"/>
    <w:rPr>
      <w:rFonts w:ascii="Times New Roman" w:eastAsia="Times New Roman"/>
      <w:sz w:val="28"/>
    </w:rPr>
  </w:style>
  <w:style w:type="character" w:customStyle="1" w:styleId="CharAttribute512">
    <w:name w:val="CharAttribute512"/>
    <w:rsid w:val="002E349B"/>
    <w:rPr>
      <w:rFonts w:ascii="Times New Roman" w:eastAsia="Times New Roman"/>
      <w:sz w:val="28"/>
    </w:rPr>
  </w:style>
  <w:style w:type="character" w:customStyle="1" w:styleId="CharAttribute3">
    <w:name w:val="CharAttribute3"/>
    <w:rsid w:val="002E349B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2E349B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2E349B"/>
    <w:rPr>
      <w:rFonts w:ascii="Times New Roman" w:eastAsia="Times New Roman" w:hAnsi="Times New Roman"/>
      <w:sz w:val="28"/>
    </w:rPr>
  </w:style>
  <w:style w:type="character" w:customStyle="1" w:styleId="CharAttribute2">
    <w:name w:val="CharAttribute2"/>
    <w:rsid w:val="002E349B"/>
    <w:rPr>
      <w:rFonts w:ascii="Times New Roman" w:eastAsia="Batang" w:hAnsi="Batang"/>
      <w:color w:val="00000A"/>
      <w:sz w:val="28"/>
    </w:rPr>
  </w:style>
  <w:style w:type="paragraph" w:styleId="aa">
    <w:name w:val="Body Text Indent"/>
    <w:basedOn w:val="a"/>
    <w:link w:val="ab"/>
    <w:unhideWhenUsed/>
    <w:rsid w:val="002E349B"/>
    <w:pPr>
      <w:widowControl/>
      <w:wordWrap/>
      <w:autoSpaceDE/>
      <w:autoSpaceDN/>
      <w:spacing w:before="64" w:after="120"/>
      <w:ind w:left="283" w:right="816"/>
    </w:pPr>
    <w:rPr>
      <w:rFonts w:ascii="Calibri" w:eastAsia="Calibri" w:hAnsi="Calibri"/>
      <w:kern w:val="0"/>
      <w:sz w:val="22"/>
      <w:szCs w:val="22"/>
      <w:lang w:val="x-none" w:eastAsia="en-US"/>
    </w:rPr>
  </w:style>
  <w:style w:type="character" w:customStyle="1" w:styleId="ab">
    <w:name w:val="Основной текст с отступом Знак"/>
    <w:basedOn w:val="a0"/>
    <w:link w:val="aa"/>
    <w:rsid w:val="002E349B"/>
    <w:rPr>
      <w:rFonts w:ascii="Calibri" w:eastAsia="Calibri" w:hAnsi="Calibri" w:cs="Times New Roman"/>
      <w:lang w:val="x-none"/>
    </w:rPr>
  </w:style>
  <w:style w:type="paragraph" w:styleId="3">
    <w:name w:val="Body Text Indent 3"/>
    <w:basedOn w:val="a"/>
    <w:link w:val="30"/>
    <w:unhideWhenUsed/>
    <w:rsid w:val="002E349B"/>
    <w:pPr>
      <w:widowControl/>
      <w:wordWrap/>
      <w:autoSpaceDE/>
      <w:autoSpaceDN/>
      <w:spacing w:before="64" w:after="120"/>
      <w:ind w:left="283" w:right="816"/>
    </w:pPr>
    <w:rPr>
      <w:rFonts w:ascii="Calibri" w:eastAsia="Calibri" w:hAnsi="Calibri"/>
      <w:kern w:val="0"/>
      <w:sz w:val="16"/>
      <w:szCs w:val="16"/>
      <w:lang w:val="x-none" w:eastAsia="en-US"/>
    </w:rPr>
  </w:style>
  <w:style w:type="character" w:customStyle="1" w:styleId="30">
    <w:name w:val="Основной текст с отступом 3 Знак"/>
    <w:basedOn w:val="a0"/>
    <w:link w:val="3"/>
    <w:rsid w:val="002E349B"/>
    <w:rPr>
      <w:rFonts w:ascii="Calibri" w:eastAsia="Calibri" w:hAnsi="Calibri" w:cs="Times New Roman"/>
      <w:sz w:val="16"/>
      <w:szCs w:val="16"/>
      <w:lang w:val="x-none"/>
    </w:rPr>
  </w:style>
  <w:style w:type="paragraph" w:styleId="21">
    <w:name w:val="Body Text Indent 2"/>
    <w:basedOn w:val="a"/>
    <w:link w:val="22"/>
    <w:unhideWhenUsed/>
    <w:rsid w:val="002E349B"/>
    <w:pPr>
      <w:widowControl/>
      <w:wordWrap/>
      <w:autoSpaceDE/>
      <w:autoSpaceDN/>
      <w:spacing w:before="64" w:after="120" w:line="480" w:lineRule="auto"/>
      <w:ind w:left="283" w:right="816"/>
    </w:pPr>
    <w:rPr>
      <w:rFonts w:ascii="Calibri" w:eastAsia="Calibri" w:hAnsi="Calibri"/>
      <w:kern w:val="0"/>
      <w:sz w:val="22"/>
      <w:szCs w:val="22"/>
      <w:lang w:val="x-none" w:eastAsia="en-US"/>
    </w:rPr>
  </w:style>
  <w:style w:type="character" w:customStyle="1" w:styleId="22">
    <w:name w:val="Основной текст с отступом 2 Знак"/>
    <w:basedOn w:val="a0"/>
    <w:link w:val="21"/>
    <w:rsid w:val="002E349B"/>
    <w:rPr>
      <w:rFonts w:ascii="Calibri" w:eastAsia="Calibri" w:hAnsi="Calibri" w:cs="Times New Roman"/>
      <w:lang w:val="x-none"/>
    </w:rPr>
  </w:style>
  <w:style w:type="character" w:customStyle="1" w:styleId="CharAttribute504">
    <w:name w:val="CharAttribute504"/>
    <w:rsid w:val="002E349B"/>
    <w:rPr>
      <w:rFonts w:ascii="Times New Roman" w:eastAsia="Times New Roman"/>
      <w:sz w:val="28"/>
    </w:rPr>
  </w:style>
  <w:style w:type="paragraph" w:customStyle="1" w:styleId="210">
    <w:name w:val="Основной текст 21"/>
    <w:basedOn w:val="a"/>
    <w:rsid w:val="002E349B"/>
    <w:pPr>
      <w:widowControl/>
      <w:wordWrap/>
      <w:overflowPunct w:val="0"/>
      <w:adjustRightInd w:val="0"/>
      <w:spacing w:line="360" w:lineRule="auto"/>
      <w:ind w:firstLine="539"/>
      <w:textAlignment w:val="baseline"/>
    </w:pPr>
    <w:rPr>
      <w:kern w:val="0"/>
      <w:sz w:val="28"/>
      <w:szCs w:val="20"/>
      <w:lang w:val="ru-RU" w:eastAsia="ru-RU"/>
    </w:rPr>
  </w:style>
  <w:style w:type="paragraph" w:styleId="ac">
    <w:name w:val="Block Text"/>
    <w:basedOn w:val="a"/>
    <w:rsid w:val="002E349B"/>
    <w:pPr>
      <w:widowControl/>
      <w:shd w:val="clear" w:color="auto" w:fill="FFFFFF"/>
      <w:wordWrap/>
      <w:autoSpaceDE/>
      <w:autoSpaceDN/>
      <w:spacing w:line="360" w:lineRule="auto"/>
      <w:ind w:left="-709" w:right="-9" w:firstLine="709"/>
    </w:pPr>
    <w:rPr>
      <w:spacing w:val="5"/>
      <w:kern w:val="0"/>
      <w:sz w:val="24"/>
      <w:szCs w:val="20"/>
      <w:lang w:val="ru-RU" w:eastAsia="ru-RU"/>
    </w:rPr>
  </w:style>
  <w:style w:type="paragraph" w:customStyle="1" w:styleId="ParaAttribute0">
    <w:name w:val="ParaAttribute0"/>
    <w:rsid w:val="002E349B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2E349B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268">
    <w:name w:val="CharAttribute268"/>
    <w:rsid w:val="002E349B"/>
    <w:rPr>
      <w:rFonts w:ascii="Times New Roman" w:eastAsia="Times New Roman"/>
      <w:sz w:val="28"/>
    </w:rPr>
  </w:style>
  <w:style w:type="character" w:customStyle="1" w:styleId="CharAttribute269">
    <w:name w:val="CharAttribute269"/>
    <w:rsid w:val="002E349B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2E349B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2E349B"/>
    <w:rPr>
      <w:rFonts w:ascii="Times New Roman" w:eastAsia="Times New Roman"/>
      <w:sz w:val="28"/>
    </w:rPr>
  </w:style>
  <w:style w:type="character" w:customStyle="1" w:styleId="CharAttribute273">
    <w:name w:val="CharAttribute273"/>
    <w:rsid w:val="002E349B"/>
    <w:rPr>
      <w:rFonts w:ascii="Times New Roman" w:eastAsia="Times New Roman"/>
      <w:sz w:val="28"/>
    </w:rPr>
  </w:style>
  <w:style w:type="character" w:customStyle="1" w:styleId="CharAttribute274">
    <w:name w:val="CharAttribute274"/>
    <w:rsid w:val="002E349B"/>
    <w:rPr>
      <w:rFonts w:ascii="Times New Roman" w:eastAsia="Times New Roman"/>
      <w:sz w:val="28"/>
    </w:rPr>
  </w:style>
  <w:style w:type="character" w:customStyle="1" w:styleId="CharAttribute275">
    <w:name w:val="CharAttribute275"/>
    <w:rsid w:val="002E349B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2E349B"/>
    <w:rPr>
      <w:rFonts w:ascii="Times New Roman" w:eastAsia="Times New Roman"/>
      <w:sz w:val="28"/>
    </w:rPr>
  </w:style>
  <w:style w:type="character" w:customStyle="1" w:styleId="CharAttribute277">
    <w:name w:val="CharAttribute277"/>
    <w:rsid w:val="002E349B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2E349B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2E349B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2E349B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2E349B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2E349B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2E349B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2E349B"/>
    <w:rPr>
      <w:rFonts w:ascii="Times New Roman" w:eastAsia="Times New Roman"/>
      <w:sz w:val="28"/>
    </w:rPr>
  </w:style>
  <w:style w:type="character" w:customStyle="1" w:styleId="CharAttribute285">
    <w:name w:val="CharAttribute285"/>
    <w:rsid w:val="002E349B"/>
    <w:rPr>
      <w:rFonts w:ascii="Times New Roman" w:eastAsia="Times New Roman"/>
      <w:sz w:val="28"/>
    </w:rPr>
  </w:style>
  <w:style w:type="character" w:customStyle="1" w:styleId="CharAttribute286">
    <w:name w:val="CharAttribute286"/>
    <w:rsid w:val="002E349B"/>
    <w:rPr>
      <w:rFonts w:ascii="Times New Roman" w:eastAsia="Times New Roman"/>
      <w:sz w:val="28"/>
    </w:rPr>
  </w:style>
  <w:style w:type="character" w:customStyle="1" w:styleId="CharAttribute287">
    <w:name w:val="CharAttribute287"/>
    <w:rsid w:val="002E349B"/>
    <w:rPr>
      <w:rFonts w:ascii="Times New Roman" w:eastAsia="Times New Roman"/>
      <w:sz w:val="28"/>
    </w:rPr>
  </w:style>
  <w:style w:type="character" w:customStyle="1" w:styleId="CharAttribute288">
    <w:name w:val="CharAttribute288"/>
    <w:rsid w:val="002E349B"/>
    <w:rPr>
      <w:rFonts w:ascii="Times New Roman" w:eastAsia="Times New Roman"/>
      <w:sz w:val="28"/>
    </w:rPr>
  </w:style>
  <w:style w:type="character" w:customStyle="1" w:styleId="CharAttribute289">
    <w:name w:val="CharAttribute289"/>
    <w:rsid w:val="002E349B"/>
    <w:rPr>
      <w:rFonts w:ascii="Times New Roman" w:eastAsia="Times New Roman"/>
      <w:sz w:val="28"/>
    </w:rPr>
  </w:style>
  <w:style w:type="character" w:customStyle="1" w:styleId="CharAttribute290">
    <w:name w:val="CharAttribute290"/>
    <w:rsid w:val="002E349B"/>
    <w:rPr>
      <w:rFonts w:ascii="Times New Roman" w:eastAsia="Times New Roman"/>
      <w:sz w:val="28"/>
    </w:rPr>
  </w:style>
  <w:style w:type="character" w:customStyle="1" w:styleId="CharAttribute291">
    <w:name w:val="CharAttribute291"/>
    <w:rsid w:val="002E349B"/>
    <w:rPr>
      <w:rFonts w:ascii="Times New Roman" w:eastAsia="Times New Roman"/>
      <w:sz w:val="28"/>
    </w:rPr>
  </w:style>
  <w:style w:type="character" w:customStyle="1" w:styleId="CharAttribute292">
    <w:name w:val="CharAttribute292"/>
    <w:rsid w:val="002E349B"/>
    <w:rPr>
      <w:rFonts w:ascii="Times New Roman" w:eastAsia="Times New Roman"/>
      <w:sz w:val="28"/>
    </w:rPr>
  </w:style>
  <w:style w:type="character" w:customStyle="1" w:styleId="CharAttribute293">
    <w:name w:val="CharAttribute293"/>
    <w:rsid w:val="002E349B"/>
    <w:rPr>
      <w:rFonts w:ascii="Times New Roman" w:eastAsia="Times New Roman"/>
      <w:sz w:val="28"/>
    </w:rPr>
  </w:style>
  <w:style w:type="character" w:customStyle="1" w:styleId="CharAttribute294">
    <w:name w:val="CharAttribute294"/>
    <w:rsid w:val="002E349B"/>
    <w:rPr>
      <w:rFonts w:ascii="Times New Roman" w:eastAsia="Times New Roman"/>
      <w:sz w:val="28"/>
    </w:rPr>
  </w:style>
  <w:style w:type="character" w:customStyle="1" w:styleId="CharAttribute295">
    <w:name w:val="CharAttribute295"/>
    <w:rsid w:val="002E349B"/>
    <w:rPr>
      <w:rFonts w:ascii="Times New Roman" w:eastAsia="Times New Roman"/>
      <w:sz w:val="28"/>
    </w:rPr>
  </w:style>
  <w:style w:type="character" w:customStyle="1" w:styleId="CharAttribute296">
    <w:name w:val="CharAttribute296"/>
    <w:rsid w:val="002E349B"/>
    <w:rPr>
      <w:rFonts w:ascii="Times New Roman" w:eastAsia="Times New Roman"/>
      <w:sz w:val="28"/>
    </w:rPr>
  </w:style>
  <w:style w:type="character" w:customStyle="1" w:styleId="CharAttribute297">
    <w:name w:val="CharAttribute297"/>
    <w:rsid w:val="002E349B"/>
    <w:rPr>
      <w:rFonts w:ascii="Times New Roman" w:eastAsia="Times New Roman"/>
      <w:sz w:val="28"/>
    </w:rPr>
  </w:style>
  <w:style w:type="character" w:customStyle="1" w:styleId="CharAttribute298">
    <w:name w:val="CharAttribute298"/>
    <w:rsid w:val="002E349B"/>
    <w:rPr>
      <w:rFonts w:ascii="Times New Roman" w:eastAsia="Times New Roman"/>
      <w:sz w:val="28"/>
    </w:rPr>
  </w:style>
  <w:style w:type="character" w:customStyle="1" w:styleId="CharAttribute299">
    <w:name w:val="CharAttribute299"/>
    <w:rsid w:val="002E349B"/>
    <w:rPr>
      <w:rFonts w:ascii="Times New Roman" w:eastAsia="Times New Roman"/>
      <w:sz w:val="28"/>
    </w:rPr>
  </w:style>
  <w:style w:type="character" w:customStyle="1" w:styleId="CharAttribute300">
    <w:name w:val="CharAttribute300"/>
    <w:rsid w:val="002E349B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2E349B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2E349B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2E349B"/>
    <w:rPr>
      <w:rFonts w:ascii="Times New Roman" w:eastAsia="Times New Roman"/>
      <w:sz w:val="28"/>
    </w:rPr>
  </w:style>
  <w:style w:type="character" w:customStyle="1" w:styleId="CharAttribute305">
    <w:name w:val="CharAttribute305"/>
    <w:rsid w:val="002E349B"/>
    <w:rPr>
      <w:rFonts w:ascii="Times New Roman" w:eastAsia="Times New Roman"/>
      <w:sz w:val="28"/>
    </w:rPr>
  </w:style>
  <w:style w:type="character" w:customStyle="1" w:styleId="CharAttribute306">
    <w:name w:val="CharAttribute306"/>
    <w:rsid w:val="002E349B"/>
    <w:rPr>
      <w:rFonts w:ascii="Times New Roman" w:eastAsia="Times New Roman"/>
      <w:sz w:val="28"/>
    </w:rPr>
  </w:style>
  <w:style w:type="character" w:customStyle="1" w:styleId="CharAttribute307">
    <w:name w:val="CharAttribute307"/>
    <w:rsid w:val="002E349B"/>
    <w:rPr>
      <w:rFonts w:ascii="Times New Roman" w:eastAsia="Times New Roman"/>
      <w:sz w:val="28"/>
    </w:rPr>
  </w:style>
  <w:style w:type="character" w:customStyle="1" w:styleId="CharAttribute308">
    <w:name w:val="CharAttribute308"/>
    <w:rsid w:val="002E349B"/>
    <w:rPr>
      <w:rFonts w:ascii="Times New Roman" w:eastAsia="Times New Roman"/>
      <w:sz w:val="28"/>
    </w:rPr>
  </w:style>
  <w:style w:type="character" w:customStyle="1" w:styleId="CharAttribute309">
    <w:name w:val="CharAttribute309"/>
    <w:rsid w:val="002E349B"/>
    <w:rPr>
      <w:rFonts w:ascii="Times New Roman" w:eastAsia="Times New Roman"/>
      <w:sz w:val="28"/>
    </w:rPr>
  </w:style>
  <w:style w:type="character" w:customStyle="1" w:styleId="CharAttribute310">
    <w:name w:val="CharAttribute310"/>
    <w:rsid w:val="002E349B"/>
    <w:rPr>
      <w:rFonts w:ascii="Times New Roman" w:eastAsia="Times New Roman"/>
      <w:sz w:val="28"/>
    </w:rPr>
  </w:style>
  <w:style w:type="character" w:customStyle="1" w:styleId="CharAttribute311">
    <w:name w:val="CharAttribute311"/>
    <w:rsid w:val="002E349B"/>
    <w:rPr>
      <w:rFonts w:ascii="Times New Roman" w:eastAsia="Times New Roman"/>
      <w:sz w:val="28"/>
    </w:rPr>
  </w:style>
  <w:style w:type="character" w:customStyle="1" w:styleId="CharAttribute312">
    <w:name w:val="CharAttribute312"/>
    <w:rsid w:val="002E349B"/>
    <w:rPr>
      <w:rFonts w:ascii="Times New Roman" w:eastAsia="Times New Roman"/>
      <w:sz w:val="28"/>
    </w:rPr>
  </w:style>
  <w:style w:type="character" w:customStyle="1" w:styleId="CharAttribute313">
    <w:name w:val="CharAttribute313"/>
    <w:rsid w:val="002E349B"/>
    <w:rPr>
      <w:rFonts w:ascii="Times New Roman" w:eastAsia="Times New Roman"/>
      <w:sz w:val="28"/>
    </w:rPr>
  </w:style>
  <w:style w:type="character" w:customStyle="1" w:styleId="CharAttribute314">
    <w:name w:val="CharAttribute314"/>
    <w:rsid w:val="002E349B"/>
    <w:rPr>
      <w:rFonts w:ascii="Times New Roman" w:eastAsia="Times New Roman"/>
      <w:sz w:val="28"/>
    </w:rPr>
  </w:style>
  <w:style w:type="character" w:customStyle="1" w:styleId="CharAttribute315">
    <w:name w:val="CharAttribute315"/>
    <w:rsid w:val="002E349B"/>
    <w:rPr>
      <w:rFonts w:ascii="Times New Roman" w:eastAsia="Times New Roman"/>
      <w:sz w:val="28"/>
    </w:rPr>
  </w:style>
  <w:style w:type="character" w:customStyle="1" w:styleId="CharAttribute316">
    <w:name w:val="CharAttribute316"/>
    <w:rsid w:val="002E349B"/>
    <w:rPr>
      <w:rFonts w:ascii="Times New Roman" w:eastAsia="Times New Roman"/>
      <w:sz w:val="28"/>
    </w:rPr>
  </w:style>
  <w:style w:type="character" w:customStyle="1" w:styleId="CharAttribute317">
    <w:name w:val="CharAttribute317"/>
    <w:rsid w:val="002E349B"/>
    <w:rPr>
      <w:rFonts w:ascii="Times New Roman" w:eastAsia="Times New Roman"/>
      <w:sz w:val="28"/>
    </w:rPr>
  </w:style>
  <w:style w:type="character" w:customStyle="1" w:styleId="CharAttribute318">
    <w:name w:val="CharAttribute318"/>
    <w:rsid w:val="002E349B"/>
    <w:rPr>
      <w:rFonts w:ascii="Times New Roman" w:eastAsia="Times New Roman"/>
      <w:sz w:val="28"/>
    </w:rPr>
  </w:style>
  <w:style w:type="character" w:customStyle="1" w:styleId="CharAttribute319">
    <w:name w:val="CharAttribute319"/>
    <w:rsid w:val="002E349B"/>
    <w:rPr>
      <w:rFonts w:ascii="Times New Roman" w:eastAsia="Times New Roman"/>
      <w:sz w:val="28"/>
    </w:rPr>
  </w:style>
  <w:style w:type="character" w:customStyle="1" w:styleId="CharAttribute320">
    <w:name w:val="CharAttribute320"/>
    <w:rsid w:val="002E349B"/>
    <w:rPr>
      <w:rFonts w:ascii="Times New Roman" w:eastAsia="Times New Roman"/>
      <w:sz w:val="28"/>
    </w:rPr>
  </w:style>
  <w:style w:type="character" w:customStyle="1" w:styleId="CharAttribute321">
    <w:name w:val="CharAttribute321"/>
    <w:rsid w:val="002E349B"/>
    <w:rPr>
      <w:rFonts w:ascii="Times New Roman" w:eastAsia="Times New Roman"/>
      <w:sz w:val="28"/>
    </w:rPr>
  </w:style>
  <w:style w:type="character" w:customStyle="1" w:styleId="CharAttribute322">
    <w:name w:val="CharAttribute322"/>
    <w:rsid w:val="002E349B"/>
    <w:rPr>
      <w:rFonts w:ascii="Times New Roman" w:eastAsia="Times New Roman"/>
      <w:sz w:val="28"/>
    </w:rPr>
  </w:style>
  <w:style w:type="character" w:customStyle="1" w:styleId="CharAttribute323">
    <w:name w:val="CharAttribute323"/>
    <w:rsid w:val="002E349B"/>
    <w:rPr>
      <w:rFonts w:ascii="Times New Roman" w:eastAsia="Times New Roman"/>
      <w:sz w:val="28"/>
    </w:rPr>
  </w:style>
  <w:style w:type="character" w:customStyle="1" w:styleId="CharAttribute324">
    <w:name w:val="CharAttribute324"/>
    <w:rsid w:val="002E349B"/>
    <w:rPr>
      <w:rFonts w:ascii="Times New Roman" w:eastAsia="Times New Roman"/>
      <w:sz w:val="28"/>
    </w:rPr>
  </w:style>
  <w:style w:type="character" w:customStyle="1" w:styleId="CharAttribute325">
    <w:name w:val="CharAttribute325"/>
    <w:rsid w:val="002E349B"/>
    <w:rPr>
      <w:rFonts w:ascii="Times New Roman" w:eastAsia="Times New Roman"/>
      <w:sz w:val="28"/>
    </w:rPr>
  </w:style>
  <w:style w:type="character" w:customStyle="1" w:styleId="CharAttribute326">
    <w:name w:val="CharAttribute326"/>
    <w:rsid w:val="002E349B"/>
    <w:rPr>
      <w:rFonts w:ascii="Times New Roman" w:eastAsia="Times New Roman"/>
      <w:sz w:val="28"/>
    </w:rPr>
  </w:style>
  <w:style w:type="character" w:customStyle="1" w:styleId="CharAttribute327">
    <w:name w:val="CharAttribute327"/>
    <w:rsid w:val="002E349B"/>
    <w:rPr>
      <w:rFonts w:ascii="Times New Roman" w:eastAsia="Times New Roman"/>
      <w:sz w:val="28"/>
    </w:rPr>
  </w:style>
  <w:style w:type="character" w:customStyle="1" w:styleId="CharAttribute328">
    <w:name w:val="CharAttribute328"/>
    <w:rsid w:val="002E349B"/>
    <w:rPr>
      <w:rFonts w:ascii="Times New Roman" w:eastAsia="Times New Roman"/>
      <w:sz w:val="28"/>
    </w:rPr>
  </w:style>
  <w:style w:type="character" w:customStyle="1" w:styleId="CharAttribute329">
    <w:name w:val="CharAttribute329"/>
    <w:rsid w:val="002E349B"/>
    <w:rPr>
      <w:rFonts w:ascii="Times New Roman" w:eastAsia="Times New Roman"/>
      <w:sz w:val="28"/>
    </w:rPr>
  </w:style>
  <w:style w:type="character" w:customStyle="1" w:styleId="CharAttribute330">
    <w:name w:val="CharAttribute330"/>
    <w:rsid w:val="002E349B"/>
    <w:rPr>
      <w:rFonts w:ascii="Times New Roman" w:eastAsia="Times New Roman"/>
      <w:sz w:val="28"/>
    </w:rPr>
  </w:style>
  <w:style w:type="character" w:customStyle="1" w:styleId="CharAttribute331">
    <w:name w:val="CharAttribute331"/>
    <w:rsid w:val="002E349B"/>
    <w:rPr>
      <w:rFonts w:ascii="Times New Roman" w:eastAsia="Times New Roman"/>
      <w:sz w:val="28"/>
    </w:rPr>
  </w:style>
  <w:style w:type="character" w:customStyle="1" w:styleId="CharAttribute332">
    <w:name w:val="CharAttribute332"/>
    <w:rsid w:val="002E349B"/>
    <w:rPr>
      <w:rFonts w:ascii="Times New Roman" w:eastAsia="Times New Roman"/>
      <w:sz w:val="28"/>
    </w:rPr>
  </w:style>
  <w:style w:type="character" w:customStyle="1" w:styleId="CharAttribute333">
    <w:name w:val="CharAttribute333"/>
    <w:rsid w:val="002E349B"/>
    <w:rPr>
      <w:rFonts w:ascii="Times New Roman" w:eastAsia="Times New Roman"/>
      <w:sz w:val="28"/>
    </w:rPr>
  </w:style>
  <w:style w:type="character" w:customStyle="1" w:styleId="CharAttribute334">
    <w:name w:val="CharAttribute334"/>
    <w:rsid w:val="002E349B"/>
    <w:rPr>
      <w:rFonts w:ascii="Times New Roman" w:eastAsia="Times New Roman"/>
      <w:sz w:val="28"/>
    </w:rPr>
  </w:style>
  <w:style w:type="character" w:customStyle="1" w:styleId="CharAttribute335">
    <w:name w:val="CharAttribute335"/>
    <w:rsid w:val="002E349B"/>
    <w:rPr>
      <w:rFonts w:ascii="Times New Roman" w:eastAsia="Times New Roman"/>
      <w:sz w:val="28"/>
    </w:rPr>
  </w:style>
  <w:style w:type="character" w:customStyle="1" w:styleId="CharAttribute514">
    <w:name w:val="CharAttribute514"/>
    <w:rsid w:val="002E349B"/>
    <w:rPr>
      <w:rFonts w:ascii="Times New Roman" w:eastAsia="Times New Roman"/>
      <w:sz w:val="28"/>
    </w:rPr>
  </w:style>
  <w:style w:type="character" w:customStyle="1" w:styleId="CharAttribute520">
    <w:name w:val="CharAttribute520"/>
    <w:rsid w:val="002E349B"/>
    <w:rPr>
      <w:rFonts w:ascii="Times New Roman" w:eastAsia="Times New Roman"/>
      <w:sz w:val="28"/>
    </w:rPr>
  </w:style>
  <w:style w:type="character" w:customStyle="1" w:styleId="CharAttribute521">
    <w:name w:val="CharAttribute521"/>
    <w:rsid w:val="002E349B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2E349B"/>
    <w:rPr>
      <w:rFonts w:ascii="Times New Roman" w:eastAsia="Times New Roman"/>
      <w:sz w:val="24"/>
    </w:rPr>
  </w:style>
  <w:style w:type="paragraph" w:customStyle="1" w:styleId="ParaAttribute10">
    <w:name w:val="ParaAttribute10"/>
    <w:uiPriority w:val="99"/>
    <w:rsid w:val="002E349B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2E349B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2E349B"/>
    <w:rPr>
      <w:rFonts w:ascii="Times New Roman" w:eastAsia="Times New Roman"/>
      <w:i/>
      <w:sz w:val="22"/>
    </w:rPr>
  </w:style>
  <w:style w:type="character" w:styleId="ad">
    <w:name w:val="annotation reference"/>
    <w:uiPriority w:val="99"/>
    <w:semiHidden/>
    <w:unhideWhenUsed/>
    <w:rsid w:val="002E349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E349B"/>
    <w:rPr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E349B"/>
    <w:rPr>
      <w:rFonts w:ascii="Times New Roman" w:eastAsia="Times New Roman" w:hAnsi="Times New Roman" w:cs="Times New Roman"/>
      <w:kern w:val="2"/>
      <w:sz w:val="20"/>
      <w:szCs w:val="20"/>
      <w:lang w:val="en-US" w:eastAsia="ko-KR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E349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E349B"/>
    <w:rPr>
      <w:rFonts w:ascii="Times New Roman" w:eastAsia="Times New Roman" w:hAnsi="Times New Roman" w:cs="Times New Roman"/>
      <w:b/>
      <w:bCs/>
      <w:kern w:val="2"/>
      <w:sz w:val="20"/>
      <w:szCs w:val="20"/>
      <w:lang w:val="en-US" w:eastAsia="ko-KR"/>
    </w:rPr>
  </w:style>
  <w:style w:type="paragraph" w:styleId="af2">
    <w:name w:val="Balloon Text"/>
    <w:basedOn w:val="a"/>
    <w:link w:val="af3"/>
    <w:uiPriority w:val="99"/>
    <w:semiHidden/>
    <w:unhideWhenUsed/>
    <w:rsid w:val="002E349B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E349B"/>
    <w:rPr>
      <w:rFonts w:ascii="Tahoma" w:eastAsia="Times New Roman" w:hAnsi="Tahoma" w:cs="Times New Roman"/>
      <w:kern w:val="2"/>
      <w:sz w:val="16"/>
      <w:szCs w:val="16"/>
      <w:lang w:val="en-US" w:eastAsia="ko-KR"/>
    </w:rPr>
  </w:style>
  <w:style w:type="paragraph" w:customStyle="1" w:styleId="1">
    <w:name w:val="Без интервала1"/>
    <w:aliases w:val="основа"/>
    <w:rsid w:val="002E349B"/>
    <w:pPr>
      <w:spacing w:after="0" w:line="240" w:lineRule="auto"/>
    </w:pPr>
    <w:rPr>
      <w:rFonts w:ascii="Calibri" w:eastAsia="Times New Roman" w:hAnsi="Calibri" w:cs="Times New Roman"/>
      <w:szCs w:val="20"/>
      <w:lang w:val="en-US" w:bidi="en-US"/>
    </w:rPr>
  </w:style>
  <w:style w:type="character" w:customStyle="1" w:styleId="CharAttribute526">
    <w:name w:val="CharAttribute526"/>
    <w:rsid w:val="002E349B"/>
    <w:rPr>
      <w:rFonts w:ascii="Times New Roman" w:eastAsia="Times New Roman"/>
      <w:sz w:val="28"/>
    </w:rPr>
  </w:style>
  <w:style w:type="character" w:customStyle="1" w:styleId="CharAttribute534">
    <w:name w:val="CharAttribute534"/>
    <w:rsid w:val="002E349B"/>
    <w:rPr>
      <w:rFonts w:ascii="Times New Roman" w:eastAsia="Times New Roman"/>
      <w:sz w:val="24"/>
    </w:rPr>
  </w:style>
  <w:style w:type="character" w:customStyle="1" w:styleId="CharAttribute4">
    <w:name w:val="CharAttribute4"/>
    <w:uiPriority w:val="99"/>
    <w:rsid w:val="002E349B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uiPriority w:val="99"/>
    <w:rsid w:val="002E349B"/>
    <w:rPr>
      <w:rFonts w:ascii="Times New Roman" w:eastAsia="Times New Roman" w:hAnsi="Times New Roman"/>
      <w:b/>
      <w:sz w:val="28"/>
    </w:rPr>
  </w:style>
  <w:style w:type="character" w:customStyle="1" w:styleId="CharAttribute11">
    <w:name w:val="CharAttribute11"/>
    <w:rsid w:val="002E349B"/>
    <w:rPr>
      <w:rFonts w:ascii="Times New Roman" w:eastAsia="Batang" w:hAnsi="Batang"/>
      <w:i/>
      <w:color w:val="00000A"/>
      <w:sz w:val="28"/>
    </w:rPr>
  </w:style>
  <w:style w:type="paragraph" w:styleId="af4">
    <w:name w:val="Normal (Web)"/>
    <w:basedOn w:val="a"/>
    <w:uiPriority w:val="99"/>
    <w:unhideWhenUsed/>
    <w:rsid w:val="002E349B"/>
    <w:pPr>
      <w:widowControl/>
      <w:wordWrap/>
      <w:autoSpaceDE/>
      <w:autoSpaceDN/>
      <w:spacing w:before="100" w:beforeAutospacing="1" w:after="100" w:afterAutospacing="1"/>
      <w:jc w:val="left"/>
    </w:pPr>
    <w:rPr>
      <w:kern w:val="0"/>
      <w:sz w:val="24"/>
      <w:lang w:val="ru-RU" w:eastAsia="ru-RU"/>
    </w:rPr>
  </w:style>
  <w:style w:type="character" w:customStyle="1" w:styleId="CharAttribute498">
    <w:name w:val="CharAttribute498"/>
    <w:rsid w:val="002E349B"/>
    <w:rPr>
      <w:rFonts w:ascii="Times New Roman" w:eastAsia="Times New Roman"/>
      <w:sz w:val="28"/>
    </w:rPr>
  </w:style>
  <w:style w:type="character" w:customStyle="1" w:styleId="CharAttribute499">
    <w:name w:val="CharAttribute499"/>
    <w:rsid w:val="002E349B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2E349B"/>
    <w:rPr>
      <w:rFonts w:ascii="Times New Roman" w:eastAsia="Times New Roman"/>
      <w:sz w:val="28"/>
    </w:rPr>
  </w:style>
  <w:style w:type="character" w:customStyle="1" w:styleId="a4">
    <w:name w:val="Абзац списка Знак"/>
    <w:link w:val="a3"/>
    <w:uiPriority w:val="34"/>
    <w:qFormat/>
    <w:locked/>
    <w:rsid w:val="002E349B"/>
    <w:rPr>
      <w:rFonts w:ascii="№Е" w:eastAsia="№Е" w:hAnsi="Times New Roman" w:cs="Times New Roman"/>
      <w:kern w:val="2"/>
      <w:sz w:val="20"/>
      <w:szCs w:val="20"/>
      <w:lang w:val="x-none" w:eastAsia="x-none"/>
    </w:rPr>
  </w:style>
  <w:style w:type="paragraph" w:styleId="af5">
    <w:name w:val="header"/>
    <w:basedOn w:val="a"/>
    <w:link w:val="af6"/>
    <w:uiPriority w:val="99"/>
    <w:unhideWhenUsed/>
    <w:rsid w:val="002E349B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2E349B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styleId="af7">
    <w:name w:val="footer"/>
    <w:basedOn w:val="a"/>
    <w:link w:val="af8"/>
    <w:uiPriority w:val="99"/>
    <w:unhideWhenUsed/>
    <w:rsid w:val="002E349B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2E349B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table" w:customStyle="1" w:styleId="DefaultTable">
    <w:name w:val="Default Table"/>
    <w:rsid w:val="002E349B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rsid w:val="002E349B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wmi-callto">
    <w:name w:val="wmi-callto"/>
    <w:basedOn w:val="a0"/>
    <w:rsid w:val="002E349B"/>
  </w:style>
  <w:style w:type="table" w:styleId="af9">
    <w:name w:val="Table Grid"/>
    <w:basedOn w:val="a1"/>
    <w:uiPriority w:val="59"/>
    <w:rsid w:val="002E349B"/>
    <w:pPr>
      <w:spacing w:after="0" w:line="240" w:lineRule="auto"/>
    </w:pPr>
    <w:rPr>
      <w:rFonts w:ascii="Times New Roman" w:eastAsia="Symbol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2E34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pple-converted-space">
    <w:name w:val="apple-converted-space"/>
    <w:rsid w:val="002E349B"/>
  </w:style>
  <w:style w:type="paragraph" w:customStyle="1" w:styleId="ParaAttribute7">
    <w:name w:val="ParaAttribute7"/>
    <w:rsid w:val="002E349B"/>
    <w:pPr>
      <w:spacing w:after="0" w:line="240" w:lineRule="auto"/>
      <w:ind w:firstLine="85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5">
    <w:name w:val="ParaAttribute5"/>
    <w:rsid w:val="002E349B"/>
    <w:pPr>
      <w:widowControl w:val="0"/>
      <w:wordWrap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3">
    <w:name w:val="ParaAttribute3"/>
    <w:rsid w:val="002E349B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table" w:customStyle="1" w:styleId="10">
    <w:name w:val="Сетка таблицы1"/>
    <w:basedOn w:val="a1"/>
    <w:next w:val="af9"/>
    <w:uiPriority w:val="59"/>
    <w:rsid w:val="002E349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Attribute5">
    <w:name w:val="CharAttribute5"/>
    <w:rsid w:val="00D5346C"/>
    <w:rPr>
      <w:rFonts w:ascii="Batang" w:eastAsia="Times New Roman" w:hAnsi="Times New Roman" w:hint="eastAsia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1109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21</cp:revision>
  <cp:lastPrinted>2021-04-25T13:46:00Z</cp:lastPrinted>
  <dcterms:created xsi:type="dcterms:W3CDTF">2021-03-21T06:03:00Z</dcterms:created>
  <dcterms:modified xsi:type="dcterms:W3CDTF">2021-09-07T00:49:00Z</dcterms:modified>
</cp:coreProperties>
</file>